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32A" w:rsidRDefault="00FC3F85" w:rsidP="00FC3F85">
      <w:pPr>
        <w:rPr>
          <w:b/>
        </w:rPr>
      </w:pPr>
      <w:r>
        <w:rPr>
          <w:b/>
        </w:rPr>
        <w:t xml:space="preserve">                                          ДЛЯ СУБЪЕКТОВ МАЛОГО ПРЕДПРИНИМАТЕЛЬСТВА</w:t>
      </w:r>
    </w:p>
    <w:p w:rsidR="00FF532A" w:rsidRDefault="00FF532A" w:rsidP="00FC3F85">
      <w:pPr>
        <w:jc w:val="center"/>
        <w:rPr>
          <w:b/>
          <w:caps/>
        </w:rPr>
      </w:pPr>
      <w:r>
        <w:rPr>
          <w:b/>
          <w:caps/>
        </w:rPr>
        <w:t>Извещение о проведении  запроса  котировок</w:t>
      </w:r>
    </w:p>
    <w:p w:rsidR="00FF532A" w:rsidRPr="00FF532A" w:rsidRDefault="00FF532A" w:rsidP="00FF532A">
      <w:pPr>
        <w:jc w:val="right"/>
        <w:rPr>
          <w:sz w:val="22"/>
          <w:szCs w:val="22"/>
        </w:rPr>
      </w:pPr>
    </w:p>
    <w:p w:rsidR="00FF532A" w:rsidRPr="00FC3F85" w:rsidRDefault="000E3749" w:rsidP="00FF532A">
      <w:pPr>
        <w:jc w:val="right"/>
        <w:rPr>
          <w:b/>
          <w:caps/>
          <w:sz w:val="22"/>
          <w:szCs w:val="22"/>
        </w:rPr>
      </w:pPr>
      <w:r>
        <w:rPr>
          <w:sz w:val="22"/>
          <w:szCs w:val="22"/>
        </w:rPr>
        <w:t>Дата: 30</w:t>
      </w:r>
      <w:r w:rsidR="00FF532A" w:rsidRPr="00FC3F85">
        <w:rPr>
          <w:sz w:val="22"/>
          <w:szCs w:val="22"/>
        </w:rPr>
        <w:t>.10.2013</w:t>
      </w:r>
    </w:p>
    <w:p w:rsidR="00FF532A" w:rsidRPr="00FC3F85" w:rsidRDefault="00FF532A" w:rsidP="00FF532A">
      <w:pPr>
        <w:tabs>
          <w:tab w:val="left" w:pos="6570"/>
          <w:tab w:val="right" w:pos="9720"/>
        </w:tabs>
        <w:ind w:right="-211"/>
        <w:jc w:val="right"/>
        <w:rPr>
          <w:sz w:val="22"/>
          <w:szCs w:val="22"/>
        </w:rPr>
      </w:pPr>
      <w:r w:rsidRPr="00FC3F85">
        <w:rPr>
          <w:sz w:val="22"/>
          <w:szCs w:val="22"/>
        </w:rPr>
        <w:t>Регистрационный № 576</w:t>
      </w:r>
    </w:p>
    <w:p w:rsidR="00FF532A" w:rsidRPr="00FC3F85" w:rsidRDefault="00FF532A" w:rsidP="00FF532A">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8"/>
        <w:gridCol w:w="5956"/>
      </w:tblGrid>
      <w:tr w:rsidR="00FF532A" w:rsidRPr="00FC3F85" w:rsidTr="00642E17">
        <w:tc>
          <w:tcPr>
            <w:tcW w:w="1978" w:type="pct"/>
          </w:tcPr>
          <w:p w:rsidR="00FF532A" w:rsidRPr="00FC3F85" w:rsidRDefault="00FF532A" w:rsidP="00642E17">
            <w:pPr>
              <w:rPr>
                <w:b/>
                <w:sz w:val="22"/>
                <w:szCs w:val="22"/>
              </w:rPr>
            </w:pPr>
            <w:r w:rsidRPr="00FC3F85">
              <w:rPr>
                <w:sz w:val="22"/>
                <w:szCs w:val="22"/>
              </w:rPr>
              <w:t>Наименование заказчика</w:t>
            </w:r>
          </w:p>
        </w:tc>
        <w:tc>
          <w:tcPr>
            <w:tcW w:w="3022" w:type="pct"/>
          </w:tcPr>
          <w:p w:rsidR="00FF532A" w:rsidRPr="00FC3F85" w:rsidRDefault="00FF532A" w:rsidP="00FC3F85">
            <w:pPr>
              <w:jc w:val="both"/>
              <w:rPr>
                <w:sz w:val="22"/>
                <w:szCs w:val="22"/>
              </w:rPr>
            </w:pPr>
            <w:r w:rsidRPr="00FC3F85">
              <w:rPr>
                <w:sz w:val="22"/>
                <w:szCs w:val="22"/>
              </w:rPr>
              <w:t>Муниципальное бюджетное учреждение Центр физкультурно-спортивной работы по месту жительства "Восток" комитета по физической культуре и спорту Администрации города Иванова</w:t>
            </w:r>
          </w:p>
        </w:tc>
      </w:tr>
      <w:tr w:rsidR="00FF532A" w:rsidRPr="00FC3F85" w:rsidTr="00642E17">
        <w:tc>
          <w:tcPr>
            <w:tcW w:w="1978" w:type="pct"/>
          </w:tcPr>
          <w:p w:rsidR="00FF532A" w:rsidRPr="00FC3F85" w:rsidRDefault="00FF532A" w:rsidP="00642E17">
            <w:pPr>
              <w:rPr>
                <w:b/>
                <w:sz w:val="22"/>
                <w:szCs w:val="22"/>
              </w:rPr>
            </w:pPr>
            <w:r w:rsidRPr="00FC3F85">
              <w:rPr>
                <w:sz w:val="22"/>
                <w:szCs w:val="22"/>
              </w:rPr>
              <w:t>Почтовый адрес заказчика</w:t>
            </w:r>
          </w:p>
        </w:tc>
        <w:tc>
          <w:tcPr>
            <w:tcW w:w="3022" w:type="pct"/>
          </w:tcPr>
          <w:p w:rsidR="00FF532A" w:rsidRPr="00FC3F85" w:rsidRDefault="00FF532A" w:rsidP="00FF532A">
            <w:pPr>
              <w:rPr>
                <w:sz w:val="22"/>
                <w:szCs w:val="22"/>
              </w:rPr>
            </w:pPr>
            <w:r w:rsidRPr="00FC3F85">
              <w:rPr>
                <w:sz w:val="22"/>
                <w:szCs w:val="22"/>
              </w:rPr>
              <w:t>153000, Российская Федерация, Ивановская область, Иваново г, Революции, 6</w:t>
            </w:r>
          </w:p>
        </w:tc>
      </w:tr>
      <w:tr w:rsidR="00FF532A" w:rsidRPr="00FC3F85" w:rsidTr="00642E17">
        <w:tc>
          <w:tcPr>
            <w:tcW w:w="1978" w:type="pct"/>
          </w:tcPr>
          <w:p w:rsidR="00FF532A" w:rsidRPr="00FC3F85" w:rsidRDefault="00FF532A" w:rsidP="00642E17">
            <w:pPr>
              <w:rPr>
                <w:sz w:val="22"/>
                <w:szCs w:val="22"/>
              </w:rPr>
            </w:pPr>
            <w:r w:rsidRPr="00FC3F85">
              <w:rPr>
                <w:sz w:val="22"/>
                <w:szCs w:val="22"/>
              </w:rPr>
              <w:t>Номер контактного телефона заказчика</w:t>
            </w:r>
          </w:p>
        </w:tc>
        <w:tc>
          <w:tcPr>
            <w:tcW w:w="3022" w:type="pct"/>
          </w:tcPr>
          <w:p w:rsidR="00FF532A" w:rsidRPr="00FC3F85" w:rsidRDefault="00FF532A" w:rsidP="00642E17">
            <w:pPr>
              <w:rPr>
                <w:sz w:val="22"/>
                <w:szCs w:val="22"/>
              </w:rPr>
            </w:pPr>
            <w:r w:rsidRPr="00FC3F85">
              <w:rPr>
                <w:sz w:val="22"/>
                <w:szCs w:val="22"/>
              </w:rPr>
              <w:t>7-4932-56-86-09</w:t>
            </w:r>
          </w:p>
        </w:tc>
      </w:tr>
      <w:tr w:rsidR="00FF532A" w:rsidRPr="00FC3F85" w:rsidTr="00642E17">
        <w:tc>
          <w:tcPr>
            <w:tcW w:w="1978" w:type="pct"/>
          </w:tcPr>
          <w:p w:rsidR="00FF532A" w:rsidRPr="00FC3F85" w:rsidRDefault="00FF532A" w:rsidP="00642E17">
            <w:pPr>
              <w:rPr>
                <w:sz w:val="22"/>
                <w:szCs w:val="22"/>
              </w:rPr>
            </w:pPr>
            <w:r w:rsidRPr="00FC3F85">
              <w:rPr>
                <w:sz w:val="22"/>
                <w:szCs w:val="22"/>
              </w:rPr>
              <w:t>Место подачи котировочных заявок</w:t>
            </w:r>
          </w:p>
        </w:tc>
        <w:tc>
          <w:tcPr>
            <w:tcW w:w="3022" w:type="pct"/>
          </w:tcPr>
          <w:p w:rsidR="00FF532A" w:rsidRPr="00FC3F85" w:rsidRDefault="00FF532A" w:rsidP="00642E17">
            <w:pPr>
              <w:tabs>
                <w:tab w:val="left" w:pos="4752"/>
              </w:tabs>
              <w:ind w:right="792"/>
              <w:rPr>
                <w:sz w:val="22"/>
                <w:szCs w:val="22"/>
              </w:rPr>
            </w:pPr>
            <w:smartTag w:uri="urn:schemas-microsoft-com:office:smarttags" w:element="metricconverter">
              <w:smartTagPr>
                <w:attr w:name="ProductID" w:val="153000, г"/>
              </w:smartTagPr>
              <w:r w:rsidRPr="00FC3F85">
                <w:rPr>
                  <w:sz w:val="22"/>
                  <w:szCs w:val="22"/>
                </w:rPr>
                <w:t>153000, г</w:t>
              </w:r>
            </w:smartTag>
            <w:r w:rsidRPr="00FC3F85">
              <w:rPr>
                <w:sz w:val="22"/>
                <w:szCs w:val="22"/>
              </w:rPr>
              <w:t>. Иваново, пл. Революции, д. 6,  к. 301, Администрация города Иванова</w:t>
            </w:r>
          </w:p>
        </w:tc>
      </w:tr>
    </w:tbl>
    <w:p w:rsidR="00FF532A" w:rsidRPr="00FC3F85" w:rsidRDefault="00FF532A" w:rsidP="00BF783C">
      <w:pPr>
        <w:ind w:firstLine="709"/>
        <w:jc w:val="center"/>
        <w:rPr>
          <w:b/>
          <w:sz w:val="22"/>
          <w:szCs w:val="22"/>
        </w:rPr>
      </w:pPr>
    </w:p>
    <w:p w:rsidR="000E3749" w:rsidRDefault="000E3749" w:rsidP="00BF783C">
      <w:pPr>
        <w:ind w:firstLine="709"/>
        <w:jc w:val="center"/>
        <w:rPr>
          <w:b/>
          <w:sz w:val="22"/>
          <w:szCs w:val="22"/>
        </w:rPr>
        <w:sectPr w:rsidR="000E3749" w:rsidSect="00510CA7">
          <w:footerReference w:type="even" r:id="rId9"/>
          <w:footerReference w:type="default" r:id="rId10"/>
          <w:pgSz w:w="11906" w:h="16838"/>
          <w:pgMar w:top="567" w:right="1134" w:bottom="1077" w:left="1134" w:header="709" w:footer="709" w:gutter="0"/>
          <w:cols w:space="708"/>
          <w:docGrid w:linePitch="360"/>
        </w:sectPr>
      </w:pPr>
    </w:p>
    <w:p w:rsidR="000E3749" w:rsidRPr="000E3749" w:rsidRDefault="000E3749" w:rsidP="000E3749">
      <w:pPr>
        <w:jc w:val="center"/>
        <w:rPr>
          <w:b/>
          <w:sz w:val="32"/>
          <w:szCs w:val="32"/>
        </w:rPr>
      </w:pPr>
      <w:r w:rsidRPr="000E3749">
        <w:rPr>
          <w:b/>
          <w:sz w:val="32"/>
          <w:szCs w:val="32"/>
        </w:rPr>
        <w:lastRenderedPageBreak/>
        <w:t>Технические характеристики:</w:t>
      </w:r>
    </w:p>
    <w:p w:rsidR="000E3749" w:rsidRPr="000E3749" w:rsidRDefault="000E3749" w:rsidP="000E3749">
      <w:pPr>
        <w:jc w:val="center"/>
        <w:rPr>
          <w:b/>
          <w:sz w:val="28"/>
          <w:szCs w:val="28"/>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
        <w:gridCol w:w="5406"/>
        <w:gridCol w:w="9355"/>
      </w:tblGrid>
      <w:tr w:rsidR="000E3749" w:rsidRPr="00CB750E" w:rsidTr="000E3749">
        <w:tc>
          <w:tcPr>
            <w:tcW w:w="798"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jc w:val="center"/>
              <w:rPr>
                <w:sz w:val="22"/>
                <w:szCs w:val="22"/>
              </w:rPr>
            </w:pPr>
            <w:r w:rsidRPr="00746245">
              <w:rPr>
                <w:sz w:val="22"/>
                <w:szCs w:val="22"/>
              </w:rPr>
              <w:t>№</w:t>
            </w:r>
          </w:p>
          <w:p w:rsidR="000E3749" w:rsidRPr="00746245" w:rsidRDefault="000E3749" w:rsidP="005A4240">
            <w:pPr>
              <w:jc w:val="center"/>
              <w:rPr>
                <w:sz w:val="22"/>
                <w:szCs w:val="22"/>
              </w:rPr>
            </w:pPr>
            <w:proofErr w:type="gramStart"/>
            <w:r w:rsidRPr="00746245">
              <w:rPr>
                <w:sz w:val="22"/>
                <w:szCs w:val="22"/>
              </w:rPr>
              <w:t>п</w:t>
            </w:r>
            <w:proofErr w:type="gramEnd"/>
            <w:r w:rsidRPr="00746245">
              <w:rPr>
                <w:sz w:val="22"/>
                <w:szCs w:val="22"/>
              </w:rPr>
              <w:t>/п</w:t>
            </w:r>
          </w:p>
        </w:tc>
        <w:tc>
          <w:tcPr>
            <w:tcW w:w="5406"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snapToGrid w:val="0"/>
              <w:jc w:val="center"/>
              <w:rPr>
                <w:sz w:val="22"/>
                <w:szCs w:val="22"/>
              </w:rPr>
            </w:pPr>
            <w:r w:rsidRPr="00746245">
              <w:rPr>
                <w:sz w:val="22"/>
                <w:szCs w:val="22"/>
              </w:rPr>
              <w:t>Наименование товаров</w:t>
            </w:r>
          </w:p>
          <w:p w:rsidR="000E3749" w:rsidRPr="00746245" w:rsidRDefault="000E3749" w:rsidP="005A4240">
            <w:pPr>
              <w:snapToGrid w:val="0"/>
              <w:jc w:val="center"/>
              <w:rPr>
                <w:sz w:val="22"/>
                <w:szCs w:val="22"/>
              </w:rPr>
            </w:pPr>
            <w:r w:rsidRPr="00746245">
              <w:rPr>
                <w:sz w:val="22"/>
                <w:szCs w:val="22"/>
              </w:rPr>
              <w:t xml:space="preserve"> (работ, услуг)</w:t>
            </w:r>
          </w:p>
        </w:tc>
        <w:tc>
          <w:tcPr>
            <w:tcW w:w="9355"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jc w:val="center"/>
              <w:rPr>
                <w:sz w:val="22"/>
                <w:szCs w:val="22"/>
              </w:rPr>
            </w:pPr>
            <w:r w:rsidRPr="00746245">
              <w:rPr>
                <w:sz w:val="22"/>
                <w:szCs w:val="22"/>
              </w:rPr>
              <w:t>Технические характеристики товаров</w:t>
            </w:r>
          </w:p>
          <w:p w:rsidR="000E3749" w:rsidRPr="00746245" w:rsidRDefault="000E3749" w:rsidP="005A4240">
            <w:pPr>
              <w:jc w:val="center"/>
              <w:rPr>
                <w:sz w:val="22"/>
                <w:szCs w:val="22"/>
              </w:rPr>
            </w:pPr>
            <w:r w:rsidRPr="00746245">
              <w:rPr>
                <w:sz w:val="22"/>
                <w:szCs w:val="22"/>
              </w:rPr>
              <w:t xml:space="preserve"> (работ, услуг)</w:t>
            </w:r>
          </w:p>
        </w:tc>
      </w:tr>
      <w:tr w:rsidR="000E3749" w:rsidRPr="00CB750E" w:rsidTr="000E3749">
        <w:tc>
          <w:tcPr>
            <w:tcW w:w="798"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jc w:val="center"/>
              <w:rPr>
                <w:sz w:val="22"/>
                <w:szCs w:val="22"/>
              </w:rPr>
            </w:pPr>
            <w:r w:rsidRPr="00746245">
              <w:rPr>
                <w:sz w:val="22"/>
                <w:szCs w:val="22"/>
              </w:rPr>
              <w:t>1.</w:t>
            </w:r>
          </w:p>
        </w:tc>
        <w:tc>
          <w:tcPr>
            <w:tcW w:w="5406"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0E3749">
            <w:pPr>
              <w:jc w:val="center"/>
              <w:rPr>
                <w:sz w:val="22"/>
                <w:szCs w:val="22"/>
                <w:lang w:val="en-US"/>
              </w:rPr>
            </w:pPr>
            <w:r w:rsidRPr="00746245">
              <w:rPr>
                <w:sz w:val="22"/>
                <w:szCs w:val="22"/>
              </w:rPr>
              <w:t>Водоналивной</w:t>
            </w:r>
            <w:r w:rsidRPr="000E3749">
              <w:rPr>
                <w:sz w:val="22"/>
                <w:szCs w:val="22"/>
                <w:lang w:val="en-US"/>
              </w:rPr>
              <w:t xml:space="preserve"> </w:t>
            </w:r>
            <w:r w:rsidRPr="00746245">
              <w:rPr>
                <w:sz w:val="22"/>
                <w:szCs w:val="22"/>
              </w:rPr>
              <w:t>мешок</w:t>
            </w:r>
            <w:r w:rsidRPr="00746245">
              <w:rPr>
                <w:sz w:val="22"/>
                <w:szCs w:val="22"/>
                <w:lang w:val="en-US"/>
              </w:rPr>
              <w:t xml:space="preserve"> CENTURION Adju</w:t>
            </w:r>
            <w:r>
              <w:rPr>
                <w:sz w:val="22"/>
                <w:szCs w:val="22"/>
                <w:lang w:val="en-US"/>
              </w:rPr>
              <w:t>stable Punch Man-Medium TLS-H01*</w:t>
            </w:r>
          </w:p>
        </w:tc>
        <w:tc>
          <w:tcPr>
            <w:tcW w:w="9355" w:type="dxa"/>
            <w:tcBorders>
              <w:top w:val="single" w:sz="4" w:space="0" w:color="auto"/>
              <w:left w:val="single" w:sz="4" w:space="0" w:color="auto"/>
              <w:bottom w:val="single" w:sz="4" w:space="0" w:color="auto"/>
              <w:right w:val="single" w:sz="4" w:space="0" w:color="auto"/>
            </w:tcBorders>
          </w:tcPr>
          <w:p w:rsidR="000E3749" w:rsidRPr="00746245" w:rsidRDefault="000E3749" w:rsidP="005A4240">
            <w:pPr>
              <w:rPr>
                <w:sz w:val="22"/>
                <w:szCs w:val="22"/>
              </w:rPr>
            </w:pPr>
            <w:r w:rsidRPr="00746245">
              <w:rPr>
                <w:sz w:val="22"/>
                <w:szCs w:val="22"/>
              </w:rPr>
              <w:t xml:space="preserve">Водоналивной человекоподобный манекен. </w:t>
            </w:r>
          </w:p>
          <w:p w:rsidR="000E3749" w:rsidRPr="00746245" w:rsidRDefault="000E3749" w:rsidP="005A4240">
            <w:pPr>
              <w:rPr>
                <w:sz w:val="22"/>
                <w:szCs w:val="22"/>
              </w:rPr>
            </w:pPr>
            <w:r w:rsidRPr="00746245">
              <w:rPr>
                <w:sz w:val="22"/>
                <w:szCs w:val="22"/>
              </w:rPr>
              <w:t xml:space="preserve">Верхний слой покрытия мешка изготовлен </w:t>
            </w:r>
            <w:proofErr w:type="gramStart"/>
            <w:r w:rsidRPr="00746245">
              <w:rPr>
                <w:sz w:val="22"/>
                <w:szCs w:val="22"/>
              </w:rPr>
              <w:t>из</w:t>
            </w:r>
            <w:proofErr w:type="gramEnd"/>
            <w:r w:rsidRPr="00746245">
              <w:rPr>
                <w:sz w:val="22"/>
                <w:szCs w:val="22"/>
              </w:rPr>
              <w:t xml:space="preserve"> высокопрочного </w:t>
            </w:r>
            <w:proofErr w:type="spellStart"/>
            <w:r w:rsidRPr="00746245">
              <w:rPr>
                <w:sz w:val="22"/>
                <w:szCs w:val="22"/>
              </w:rPr>
              <w:t>пластизоля</w:t>
            </w:r>
            <w:proofErr w:type="spellEnd"/>
            <w:r w:rsidRPr="00746245">
              <w:rPr>
                <w:sz w:val="22"/>
                <w:szCs w:val="22"/>
              </w:rPr>
              <w:t xml:space="preserve"> (</w:t>
            </w:r>
            <w:proofErr w:type="spellStart"/>
            <w:r w:rsidRPr="00746245">
              <w:rPr>
                <w:sz w:val="22"/>
                <w:szCs w:val="22"/>
                <w:lang w:val="en-US"/>
              </w:rPr>
              <w:t>artificialRubbermixwithPVC</w:t>
            </w:r>
            <w:proofErr w:type="spellEnd"/>
            <w:r w:rsidRPr="00746245">
              <w:rPr>
                <w:sz w:val="22"/>
                <w:szCs w:val="22"/>
              </w:rPr>
              <w:t xml:space="preserve">). Внутренняя полость заполнена </w:t>
            </w:r>
            <w:proofErr w:type="gramStart"/>
            <w:r w:rsidRPr="00746245">
              <w:rPr>
                <w:sz w:val="22"/>
                <w:szCs w:val="22"/>
              </w:rPr>
              <w:t>улучшенным</w:t>
            </w:r>
            <w:proofErr w:type="gramEnd"/>
            <w:r>
              <w:rPr>
                <w:sz w:val="22"/>
                <w:szCs w:val="22"/>
              </w:rPr>
              <w:t xml:space="preserve"> </w:t>
            </w:r>
            <w:proofErr w:type="spellStart"/>
            <w:r w:rsidRPr="00746245">
              <w:rPr>
                <w:sz w:val="22"/>
                <w:szCs w:val="22"/>
              </w:rPr>
              <w:t>пеноуретаном</w:t>
            </w:r>
            <w:proofErr w:type="spellEnd"/>
            <w:r w:rsidRPr="00746245">
              <w:rPr>
                <w:sz w:val="22"/>
                <w:szCs w:val="22"/>
              </w:rPr>
              <w:t>.</w:t>
            </w:r>
          </w:p>
          <w:p w:rsidR="000E3749" w:rsidRPr="00746245" w:rsidRDefault="000E3749" w:rsidP="005A4240">
            <w:pPr>
              <w:rPr>
                <w:sz w:val="22"/>
                <w:szCs w:val="22"/>
              </w:rPr>
            </w:pPr>
            <w:r w:rsidRPr="00746245">
              <w:rPr>
                <w:sz w:val="22"/>
                <w:szCs w:val="22"/>
              </w:rPr>
              <w:t>Размеры:</w:t>
            </w:r>
          </w:p>
          <w:p w:rsidR="000E3749" w:rsidRPr="00746245" w:rsidRDefault="000E3749" w:rsidP="005A4240">
            <w:pPr>
              <w:rPr>
                <w:sz w:val="22"/>
                <w:szCs w:val="22"/>
              </w:rPr>
            </w:pPr>
            <w:r w:rsidRPr="00746245">
              <w:rPr>
                <w:sz w:val="22"/>
                <w:szCs w:val="22"/>
              </w:rPr>
              <w:t>Высота манекена не менее 72 см (без учета высоты пластиковой колбы)</w:t>
            </w:r>
          </w:p>
          <w:p w:rsidR="000E3749" w:rsidRPr="00746245" w:rsidRDefault="000E3749" w:rsidP="005A4240">
            <w:pPr>
              <w:rPr>
                <w:sz w:val="22"/>
                <w:szCs w:val="22"/>
              </w:rPr>
            </w:pPr>
            <w:r w:rsidRPr="00746245">
              <w:rPr>
                <w:sz w:val="22"/>
                <w:szCs w:val="22"/>
              </w:rPr>
              <w:t>Объем основания не менее 90 литров (можно засыпать песок, гравий)</w:t>
            </w:r>
          </w:p>
          <w:p w:rsidR="000E3749" w:rsidRPr="00746245" w:rsidRDefault="000E3749" w:rsidP="005A4240">
            <w:pPr>
              <w:rPr>
                <w:sz w:val="22"/>
                <w:szCs w:val="22"/>
              </w:rPr>
            </w:pPr>
            <w:r w:rsidRPr="00746245">
              <w:rPr>
                <w:sz w:val="22"/>
                <w:szCs w:val="22"/>
              </w:rPr>
              <w:t>Вес незаполненного мешка не более 15 кг.</w:t>
            </w:r>
          </w:p>
          <w:p w:rsidR="000E3749" w:rsidRPr="00746245" w:rsidRDefault="000E3749" w:rsidP="005A4240">
            <w:pPr>
              <w:rPr>
                <w:sz w:val="22"/>
                <w:szCs w:val="22"/>
              </w:rPr>
            </w:pPr>
            <w:r w:rsidRPr="00746245">
              <w:rPr>
                <w:sz w:val="22"/>
                <w:szCs w:val="22"/>
              </w:rPr>
              <w:t>Вес при заполнении основания песком не менее 220 кг, при заполнении водой не менее 135 кг.</w:t>
            </w:r>
          </w:p>
          <w:p w:rsidR="000E3749" w:rsidRPr="00746245" w:rsidRDefault="000E3749" w:rsidP="005A4240">
            <w:pPr>
              <w:rPr>
                <w:sz w:val="22"/>
                <w:szCs w:val="22"/>
              </w:rPr>
            </w:pPr>
            <w:r w:rsidRPr="00746245">
              <w:rPr>
                <w:sz w:val="22"/>
                <w:szCs w:val="22"/>
              </w:rPr>
              <w:t>Полная высота не менее 150 - 180 см.</w:t>
            </w:r>
          </w:p>
          <w:p w:rsidR="000E3749" w:rsidRPr="00746245" w:rsidRDefault="000E3749" w:rsidP="005A4240">
            <w:pPr>
              <w:rPr>
                <w:sz w:val="22"/>
                <w:szCs w:val="22"/>
              </w:rPr>
            </w:pPr>
            <w:r w:rsidRPr="00746245">
              <w:rPr>
                <w:sz w:val="22"/>
                <w:szCs w:val="22"/>
              </w:rPr>
              <w:t>Имеет 6 фиксированных положений высоты с шагом в 5 см.</w:t>
            </w:r>
          </w:p>
          <w:p w:rsidR="000E3749" w:rsidRPr="00746245" w:rsidRDefault="000E3749" w:rsidP="005A4240">
            <w:pPr>
              <w:rPr>
                <w:sz w:val="22"/>
                <w:szCs w:val="22"/>
              </w:rPr>
            </w:pPr>
            <w:r w:rsidRPr="00746245">
              <w:rPr>
                <w:sz w:val="22"/>
                <w:szCs w:val="22"/>
              </w:rPr>
              <w:t>Цвет манекена: бежевый.</w:t>
            </w:r>
          </w:p>
          <w:p w:rsidR="000E3749" w:rsidRPr="00746245" w:rsidRDefault="000E3749" w:rsidP="005A4240">
            <w:pPr>
              <w:rPr>
                <w:sz w:val="22"/>
                <w:szCs w:val="22"/>
              </w:rPr>
            </w:pPr>
            <w:r w:rsidRPr="00746245">
              <w:rPr>
                <w:sz w:val="22"/>
                <w:szCs w:val="22"/>
              </w:rPr>
              <w:t>Габариты упаковки не более 120 х 60 х 60 см.</w:t>
            </w:r>
          </w:p>
        </w:tc>
      </w:tr>
      <w:tr w:rsidR="000E3749" w:rsidRPr="00CB750E" w:rsidTr="000E3749">
        <w:tc>
          <w:tcPr>
            <w:tcW w:w="798"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jc w:val="center"/>
              <w:rPr>
                <w:sz w:val="22"/>
                <w:szCs w:val="22"/>
              </w:rPr>
            </w:pPr>
            <w:r w:rsidRPr="00746245">
              <w:rPr>
                <w:sz w:val="22"/>
                <w:szCs w:val="22"/>
              </w:rPr>
              <w:t>2.</w:t>
            </w:r>
          </w:p>
        </w:tc>
        <w:tc>
          <w:tcPr>
            <w:tcW w:w="5406" w:type="dxa"/>
            <w:tcBorders>
              <w:top w:val="single" w:sz="4" w:space="0" w:color="auto"/>
              <w:left w:val="single" w:sz="4" w:space="0" w:color="auto"/>
              <w:bottom w:val="single" w:sz="4" w:space="0" w:color="auto"/>
              <w:right w:val="single" w:sz="4" w:space="0" w:color="auto"/>
            </w:tcBorders>
            <w:vAlign w:val="center"/>
          </w:tcPr>
          <w:p w:rsidR="000E3749" w:rsidRPr="000E3749" w:rsidRDefault="000E3749" w:rsidP="000E3749">
            <w:pPr>
              <w:jc w:val="center"/>
              <w:rPr>
                <w:sz w:val="22"/>
                <w:szCs w:val="22"/>
                <w:lang w:val="en-US"/>
              </w:rPr>
            </w:pPr>
            <w:r w:rsidRPr="00746245">
              <w:rPr>
                <w:sz w:val="22"/>
                <w:szCs w:val="22"/>
              </w:rPr>
              <w:t xml:space="preserve">Силовой тренажер </w:t>
            </w:r>
            <w:proofErr w:type="spellStart"/>
            <w:r w:rsidRPr="00746245">
              <w:rPr>
                <w:sz w:val="22"/>
                <w:szCs w:val="22"/>
                <w:lang w:val="en-US"/>
              </w:rPr>
              <w:t>BodySculptureBMG</w:t>
            </w:r>
            <w:proofErr w:type="spellEnd"/>
            <w:r w:rsidRPr="00746245">
              <w:rPr>
                <w:sz w:val="22"/>
                <w:szCs w:val="22"/>
              </w:rPr>
              <w:t>-4700</w:t>
            </w:r>
            <w:r w:rsidRPr="00746245">
              <w:rPr>
                <w:sz w:val="22"/>
                <w:szCs w:val="22"/>
                <w:lang w:val="en-US"/>
              </w:rPr>
              <w:t>THC</w:t>
            </w:r>
            <w:r>
              <w:rPr>
                <w:sz w:val="22"/>
                <w:szCs w:val="22"/>
                <w:lang w:val="en-US"/>
              </w:rPr>
              <w:t>*</w:t>
            </w:r>
          </w:p>
        </w:tc>
        <w:tc>
          <w:tcPr>
            <w:tcW w:w="9355" w:type="dxa"/>
            <w:tcBorders>
              <w:top w:val="single" w:sz="4" w:space="0" w:color="auto"/>
              <w:left w:val="single" w:sz="4" w:space="0" w:color="auto"/>
              <w:bottom w:val="single" w:sz="4" w:space="0" w:color="auto"/>
              <w:right w:val="single" w:sz="4" w:space="0" w:color="auto"/>
            </w:tcBorders>
          </w:tcPr>
          <w:p w:rsidR="000E3749" w:rsidRPr="00746245" w:rsidRDefault="000E3749" w:rsidP="005A4240">
            <w:pPr>
              <w:rPr>
                <w:sz w:val="22"/>
                <w:szCs w:val="22"/>
              </w:rPr>
            </w:pPr>
            <w:r w:rsidRPr="00746245">
              <w:rPr>
                <w:sz w:val="22"/>
                <w:szCs w:val="22"/>
              </w:rPr>
              <w:t xml:space="preserve">Нагрузка: блочная – весовые плиты (1 стек) </w:t>
            </w:r>
          </w:p>
          <w:p w:rsidR="000E3749" w:rsidRPr="00746245" w:rsidRDefault="000E3749" w:rsidP="005A4240">
            <w:pPr>
              <w:rPr>
                <w:sz w:val="22"/>
                <w:szCs w:val="22"/>
              </w:rPr>
            </w:pPr>
            <w:r w:rsidRPr="00746245">
              <w:rPr>
                <w:sz w:val="22"/>
                <w:szCs w:val="22"/>
              </w:rPr>
              <w:t>Одновременная тренировка не менее 3 человек, позволяет выполнить более 40 различных упражнений. Рабочие станции: Трапеция</w:t>
            </w:r>
          </w:p>
          <w:p w:rsidR="000E3749" w:rsidRPr="00746245" w:rsidRDefault="000E3749" w:rsidP="005A4240">
            <w:pPr>
              <w:rPr>
                <w:sz w:val="22"/>
                <w:szCs w:val="22"/>
              </w:rPr>
            </w:pPr>
            <w:r w:rsidRPr="00746245">
              <w:rPr>
                <w:sz w:val="22"/>
                <w:szCs w:val="22"/>
              </w:rPr>
              <w:t>Парта</w:t>
            </w:r>
          </w:p>
          <w:p w:rsidR="000E3749" w:rsidRPr="00746245" w:rsidRDefault="000E3749" w:rsidP="005A4240">
            <w:pPr>
              <w:rPr>
                <w:sz w:val="22"/>
                <w:szCs w:val="22"/>
              </w:rPr>
            </w:pPr>
            <w:r w:rsidRPr="00746245">
              <w:rPr>
                <w:sz w:val="22"/>
                <w:szCs w:val="22"/>
              </w:rPr>
              <w:t>Пресс</w:t>
            </w:r>
          </w:p>
          <w:p w:rsidR="000E3749" w:rsidRPr="00746245" w:rsidRDefault="000E3749" w:rsidP="005A4240">
            <w:pPr>
              <w:rPr>
                <w:sz w:val="22"/>
                <w:szCs w:val="22"/>
              </w:rPr>
            </w:pPr>
            <w:r w:rsidRPr="00746245">
              <w:rPr>
                <w:sz w:val="22"/>
                <w:szCs w:val="22"/>
              </w:rPr>
              <w:t>Баттерфляй, вес не менее 70 кг.</w:t>
            </w:r>
          </w:p>
          <w:p w:rsidR="000E3749" w:rsidRPr="00746245" w:rsidRDefault="000E3749" w:rsidP="005A4240">
            <w:pPr>
              <w:rPr>
                <w:sz w:val="22"/>
                <w:szCs w:val="22"/>
              </w:rPr>
            </w:pPr>
            <w:r w:rsidRPr="00746245">
              <w:rPr>
                <w:sz w:val="22"/>
                <w:szCs w:val="22"/>
              </w:rPr>
              <w:t>Парта для бицепсов</w:t>
            </w:r>
          </w:p>
          <w:p w:rsidR="000E3749" w:rsidRPr="00746245" w:rsidRDefault="000E3749" w:rsidP="005A4240">
            <w:pPr>
              <w:rPr>
                <w:sz w:val="22"/>
                <w:szCs w:val="22"/>
              </w:rPr>
            </w:pPr>
            <w:r w:rsidRPr="00746245">
              <w:rPr>
                <w:sz w:val="22"/>
                <w:szCs w:val="22"/>
              </w:rPr>
              <w:t>Ножная тяга</w:t>
            </w:r>
          </w:p>
          <w:p w:rsidR="000E3749" w:rsidRPr="00746245" w:rsidRDefault="000E3749" w:rsidP="005A4240">
            <w:pPr>
              <w:rPr>
                <w:sz w:val="22"/>
                <w:szCs w:val="22"/>
              </w:rPr>
            </w:pPr>
            <w:r w:rsidRPr="00746245">
              <w:rPr>
                <w:sz w:val="22"/>
                <w:szCs w:val="22"/>
              </w:rPr>
              <w:t>Верхний и нижний блоки, вес верхнего блока не менее 50 кг, вес нижнего блока не менее 60 кг.</w:t>
            </w:r>
          </w:p>
          <w:p w:rsidR="000E3749" w:rsidRPr="00746245" w:rsidRDefault="000E3749" w:rsidP="005A4240">
            <w:pPr>
              <w:rPr>
                <w:sz w:val="22"/>
                <w:szCs w:val="22"/>
              </w:rPr>
            </w:pPr>
            <w:r w:rsidRPr="00746245">
              <w:rPr>
                <w:sz w:val="22"/>
                <w:szCs w:val="22"/>
              </w:rPr>
              <w:t>Брусья</w:t>
            </w:r>
          </w:p>
          <w:p w:rsidR="000E3749" w:rsidRPr="00746245" w:rsidRDefault="000E3749" w:rsidP="005A4240">
            <w:pPr>
              <w:rPr>
                <w:sz w:val="22"/>
                <w:szCs w:val="22"/>
              </w:rPr>
            </w:pPr>
            <w:r w:rsidRPr="00746245">
              <w:rPr>
                <w:sz w:val="22"/>
                <w:szCs w:val="22"/>
              </w:rPr>
              <w:t>Изогнутая скамья для пресса в комплекте с гантелями (2 шт., весом не менее 1,5 кг)</w:t>
            </w:r>
          </w:p>
          <w:p w:rsidR="000E3749" w:rsidRPr="00746245" w:rsidRDefault="000E3749" w:rsidP="005A4240">
            <w:pPr>
              <w:rPr>
                <w:sz w:val="22"/>
                <w:szCs w:val="22"/>
              </w:rPr>
            </w:pPr>
            <w:r w:rsidRPr="00746245">
              <w:rPr>
                <w:sz w:val="22"/>
                <w:szCs w:val="22"/>
              </w:rPr>
              <w:t>Верхней и нижней тяги</w:t>
            </w:r>
          </w:p>
          <w:p w:rsidR="000E3749" w:rsidRPr="00746245" w:rsidRDefault="000E3749" w:rsidP="005A4240">
            <w:pPr>
              <w:rPr>
                <w:sz w:val="22"/>
                <w:szCs w:val="22"/>
              </w:rPr>
            </w:pPr>
            <w:r w:rsidRPr="00746245">
              <w:rPr>
                <w:sz w:val="22"/>
                <w:szCs w:val="22"/>
              </w:rPr>
              <w:t>Опоры для отжима, сгибания и разгибания ног</w:t>
            </w:r>
          </w:p>
          <w:p w:rsidR="000E3749" w:rsidRPr="00746245" w:rsidRDefault="000E3749" w:rsidP="005A4240">
            <w:pPr>
              <w:rPr>
                <w:sz w:val="22"/>
                <w:szCs w:val="22"/>
              </w:rPr>
            </w:pPr>
            <w:r w:rsidRPr="00746245">
              <w:rPr>
                <w:sz w:val="22"/>
                <w:szCs w:val="22"/>
              </w:rPr>
              <w:t>Жим от груди, не менее 55 кг</w:t>
            </w:r>
          </w:p>
          <w:p w:rsidR="000E3749" w:rsidRPr="00746245" w:rsidRDefault="000E3749" w:rsidP="005A4240">
            <w:pPr>
              <w:rPr>
                <w:sz w:val="22"/>
                <w:szCs w:val="22"/>
              </w:rPr>
            </w:pPr>
            <w:r w:rsidRPr="00746245">
              <w:rPr>
                <w:sz w:val="22"/>
                <w:szCs w:val="22"/>
              </w:rPr>
              <w:t>Нагрузка на блоке не менее 55 кг.</w:t>
            </w:r>
          </w:p>
          <w:p w:rsidR="000E3749" w:rsidRPr="00746245" w:rsidRDefault="000E3749" w:rsidP="005A4240">
            <w:pPr>
              <w:rPr>
                <w:sz w:val="22"/>
                <w:szCs w:val="22"/>
              </w:rPr>
            </w:pPr>
            <w:r w:rsidRPr="00746245">
              <w:rPr>
                <w:sz w:val="22"/>
                <w:szCs w:val="22"/>
              </w:rPr>
              <w:t xml:space="preserve">Каркас: прочная стальная конструкция из овальных профилей. Весовые плиты в специальном </w:t>
            </w:r>
            <w:proofErr w:type="spellStart"/>
            <w:r w:rsidRPr="00746245">
              <w:rPr>
                <w:sz w:val="22"/>
                <w:szCs w:val="22"/>
              </w:rPr>
              <w:t>шумопоглощающем</w:t>
            </w:r>
            <w:proofErr w:type="spellEnd"/>
            <w:r w:rsidRPr="00746245">
              <w:rPr>
                <w:sz w:val="22"/>
                <w:szCs w:val="22"/>
              </w:rPr>
              <w:t xml:space="preserve"> кожухе. Наполнитель сиденья и спинки выполнены из специального упругого материала, обшивка из кожзаменителя.</w:t>
            </w:r>
          </w:p>
          <w:p w:rsidR="000E3749" w:rsidRPr="00746245" w:rsidRDefault="000E3749" w:rsidP="005A4240">
            <w:pPr>
              <w:rPr>
                <w:sz w:val="22"/>
                <w:szCs w:val="22"/>
              </w:rPr>
            </w:pPr>
            <w:r w:rsidRPr="00746245">
              <w:rPr>
                <w:sz w:val="22"/>
                <w:szCs w:val="22"/>
              </w:rPr>
              <w:t>Максимальный вес пользователя не более 120 кг</w:t>
            </w:r>
          </w:p>
          <w:p w:rsidR="000E3749" w:rsidRPr="00746245" w:rsidRDefault="000E3749" w:rsidP="005A4240">
            <w:pPr>
              <w:rPr>
                <w:sz w:val="22"/>
                <w:szCs w:val="22"/>
              </w:rPr>
            </w:pPr>
            <w:r w:rsidRPr="00746245">
              <w:rPr>
                <w:sz w:val="22"/>
                <w:szCs w:val="22"/>
              </w:rPr>
              <w:t xml:space="preserve">Размеры (Д.Ш.В.) не более 168 х 210 х 213 см </w:t>
            </w:r>
          </w:p>
          <w:p w:rsidR="000E3749" w:rsidRPr="00746245" w:rsidRDefault="000E3749" w:rsidP="005A4240">
            <w:pPr>
              <w:rPr>
                <w:sz w:val="22"/>
                <w:szCs w:val="22"/>
              </w:rPr>
            </w:pPr>
            <w:r w:rsidRPr="00746245">
              <w:rPr>
                <w:sz w:val="22"/>
                <w:szCs w:val="22"/>
              </w:rPr>
              <w:t>Вес не более 150 кг.</w:t>
            </w:r>
          </w:p>
        </w:tc>
      </w:tr>
      <w:tr w:rsidR="000E3749" w:rsidRPr="00CB750E" w:rsidTr="000E3749">
        <w:tc>
          <w:tcPr>
            <w:tcW w:w="798"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jc w:val="center"/>
              <w:rPr>
                <w:sz w:val="22"/>
                <w:szCs w:val="22"/>
              </w:rPr>
            </w:pPr>
            <w:r w:rsidRPr="00746245">
              <w:rPr>
                <w:sz w:val="22"/>
                <w:szCs w:val="22"/>
              </w:rPr>
              <w:lastRenderedPageBreak/>
              <w:t>3.</w:t>
            </w:r>
          </w:p>
        </w:tc>
        <w:tc>
          <w:tcPr>
            <w:tcW w:w="5406" w:type="dxa"/>
            <w:tcBorders>
              <w:top w:val="single" w:sz="4" w:space="0" w:color="auto"/>
              <w:left w:val="single" w:sz="4" w:space="0" w:color="auto"/>
              <w:bottom w:val="single" w:sz="4" w:space="0" w:color="auto"/>
              <w:right w:val="single" w:sz="4" w:space="0" w:color="auto"/>
            </w:tcBorders>
            <w:vAlign w:val="center"/>
          </w:tcPr>
          <w:p w:rsidR="000E3749" w:rsidRPr="000E3749" w:rsidRDefault="000E3749" w:rsidP="000E3749">
            <w:pPr>
              <w:jc w:val="center"/>
              <w:rPr>
                <w:sz w:val="22"/>
                <w:szCs w:val="22"/>
                <w:lang w:val="en-US"/>
              </w:rPr>
            </w:pPr>
            <w:r w:rsidRPr="00746245">
              <w:rPr>
                <w:sz w:val="22"/>
                <w:szCs w:val="22"/>
              </w:rPr>
              <w:t xml:space="preserve">Беговая дорожка </w:t>
            </w:r>
            <w:proofErr w:type="spellStart"/>
            <w:r w:rsidRPr="00746245">
              <w:rPr>
                <w:sz w:val="22"/>
                <w:szCs w:val="22"/>
                <w:lang w:val="en-US"/>
              </w:rPr>
              <w:t>DIADORARazor</w:t>
            </w:r>
            <w:proofErr w:type="spellEnd"/>
            <w:r w:rsidRPr="00746245">
              <w:rPr>
                <w:sz w:val="22"/>
                <w:szCs w:val="22"/>
              </w:rPr>
              <w:t xml:space="preserve"> 1.6</w:t>
            </w:r>
            <w:r>
              <w:rPr>
                <w:sz w:val="22"/>
                <w:szCs w:val="22"/>
                <w:lang w:val="en-US"/>
              </w:rPr>
              <w:t>*</w:t>
            </w:r>
          </w:p>
        </w:tc>
        <w:tc>
          <w:tcPr>
            <w:tcW w:w="9355" w:type="dxa"/>
            <w:tcBorders>
              <w:top w:val="single" w:sz="4" w:space="0" w:color="auto"/>
              <w:left w:val="single" w:sz="4" w:space="0" w:color="auto"/>
              <w:bottom w:val="single" w:sz="4" w:space="0" w:color="auto"/>
              <w:right w:val="single" w:sz="4" w:space="0" w:color="auto"/>
            </w:tcBorders>
          </w:tcPr>
          <w:p w:rsidR="000E3749" w:rsidRPr="00746245" w:rsidRDefault="000E3749" w:rsidP="005A4240">
            <w:pPr>
              <w:rPr>
                <w:sz w:val="22"/>
                <w:szCs w:val="22"/>
              </w:rPr>
            </w:pPr>
            <w:r w:rsidRPr="00746245">
              <w:rPr>
                <w:sz w:val="22"/>
                <w:szCs w:val="22"/>
              </w:rPr>
              <w:t>Основные:</w:t>
            </w:r>
          </w:p>
          <w:p w:rsidR="000E3749" w:rsidRPr="00746245" w:rsidRDefault="000E3749" w:rsidP="005A4240">
            <w:pPr>
              <w:rPr>
                <w:sz w:val="22"/>
                <w:szCs w:val="22"/>
              </w:rPr>
            </w:pPr>
            <w:r w:rsidRPr="00746245">
              <w:rPr>
                <w:sz w:val="22"/>
                <w:szCs w:val="22"/>
              </w:rPr>
              <w:t xml:space="preserve">Электрическая беговая дорожка, оснащенная системой амортизации, ширина полотна не менее 42 см, длина полотна не менее 120 см. Ручная, ступенчатая регулировка угла наклона полотна. Два положения наклона полотна. Максимальная масса пользователя не более 120 кг, рекомендуемая не более 110 кг. </w:t>
            </w:r>
            <w:proofErr w:type="gramStart"/>
            <w:r w:rsidRPr="00746245">
              <w:rPr>
                <w:sz w:val="22"/>
                <w:szCs w:val="22"/>
              </w:rPr>
              <w:t xml:space="preserve">Скорость движения полотна от 1 до не менее 13 км/ч. Мощность двигателя не менее 1.5 </w:t>
            </w:r>
            <w:proofErr w:type="spellStart"/>
            <w:r w:rsidRPr="00746245">
              <w:rPr>
                <w:sz w:val="22"/>
                <w:szCs w:val="22"/>
              </w:rPr>
              <w:t>л.с</w:t>
            </w:r>
            <w:proofErr w:type="spellEnd"/>
            <w:r w:rsidRPr="00746245">
              <w:rPr>
                <w:sz w:val="22"/>
                <w:szCs w:val="22"/>
              </w:rPr>
              <w:t xml:space="preserve">., пиковая мощность не менее 3 </w:t>
            </w:r>
            <w:proofErr w:type="spellStart"/>
            <w:r w:rsidRPr="00746245">
              <w:rPr>
                <w:sz w:val="22"/>
                <w:szCs w:val="22"/>
              </w:rPr>
              <w:t>л.л</w:t>
            </w:r>
            <w:proofErr w:type="spellEnd"/>
            <w:r w:rsidRPr="00746245">
              <w:rPr>
                <w:sz w:val="22"/>
                <w:szCs w:val="22"/>
              </w:rPr>
              <w:t>. Конструкция складная.</w:t>
            </w:r>
            <w:proofErr w:type="gramEnd"/>
            <w:r>
              <w:rPr>
                <w:sz w:val="22"/>
                <w:szCs w:val="22"/>
              </w:rPr>
              <w:t xml:space="preserve"> </w:t>
            </w:r>
            <w:proofErr w:type="gramStart"/>
            <w:r w:rsidRPr="00746245">
              <w:rPr>
                <w:sz w:val="22"/>
                <w:szCs w:val="22"/>
              </w:rPr>
              <w:t>Оснащена</w:t>
            </w:r>
            <w:proofErr w:type="gramEnd"/>
            <w:r w:rsidRPr="00746245">
              <w:rPr>
                <w:sz w:val="22"/>
                <w:szCs w:val="22"/>
              </w:rPr>
              <w:t xml:space="preserve"> инфракрасным пультом дистанционного управления. </w:t>
            </w:r>
          </w:p>
          <w:p w:rsidR="000E3749" w:rsidRPr="00746245" w:rsidRDefault="000E3749" w:rsidP="005A4240">
            <w:pPr>
              <w:rPr>
                <w:sz w:val="22"/>
                <w:szCs w:val="22"/>
              </w:rPr>
            </w:pPr>
            <w:r w:rsidRPr="00746245">
              <w:rPr>
                <w:sz w:val="22"/>
                <w:szCs w:val="22"/>
              </w:rPr>
              <w:t>Информационный блок:</w:t>
            </w:r>
          </w:p>
          <w:p w:rsidR="000E3749" w:rsidRPr="00746245" w:rsidRDefault="000E3749" w:rsidP="005A4240">
            <w:pPr>
              <w:rPr>
                <w:sz w:val="22"/>
                <w:szCs w:val="22"/>
              </w:rPr>
            </w:pPr>
            <w:r w:rsidRPr="00746245">
              <w:rPr>
                <w:sz w:val="22"/>
                <w:szCs w:val="22"/>
              </w:rPr>
              <w:t xml:space="preserve">Дисплей монохромный, с сенсорным управлением </w:t>
            </w:r>
            <w:proofErr w:type="spellStart"/>
            <w:r w:rsidRPr="00746245">
              <w:rPr>
                <w:sz w:val="22"/>
                <w:szCs w:val="22"/>
                <w:lang w:val="en-US"/>
              </w:rPr>
              <w:t>TouchScreen</w:t>
            </w:r>
            <w:proofErr w:type="spellEnd"/>
            <w:r w:rsidRPr="00746245">
              <w:rPr>
                <w:sz w:val="22"/>
                <w:szCs w:val="22"/>
              </w:rPr>
              <w:t xml:space="preserve">. Отображаемая информация: время тренировки, пройденная дистанция, текущая скорость, расход калорий, пульс. Встроенный </w:t>
            </w:r>
            <w:proofErr w:type="spellStart"/>
            <w:r w:rsidRPr="00746245">
              <w:rPr>
                <w:sz w:val="22"/>
                <w:szCs w:val="22"/>
              </w:rPr>
              <w:t>кардиодатчик</w:t>
            </w:r>
            <w:proofErr w:type="spellEnd"/>
            <w:r w:rsidRPr="00746245">
              <w:rPr>
                <w:sz w:val="22"/>
                <w:szCs w:val="22"/>
              </w:rPr>
              <w:t xml:space="preserve">. Место крепления </w:t>
            </w:r>
            <w:proofErr w:type="spellStart"/>
            <w:r w:rsidRPr="00746245">
              <w:rPr>
                <w:sz w:val="22"/>
                <w:szCs w:val="22"/>
              </w:rPr>
              <w:t>кардиодатчика</w:t>
            </w:r>
            <w:proofErr w:type="spellEnd"/>
            <w:r w:rsidRPr="00746245">
              <w:rPr>
                <w:sz w:val="22"/>
                <w:szCs w:val="22"/>
              </w:rPr>
              <w:t xml:space="preserve"> на рукоятке.</w:t>
            </w:r>
          </w:p>
          <w:p w:rsidR="000E3749" w:rsidRPr="00746245" w:rsidRDefault="000E3749" w:rsidP="005A4240">
            <w:pPr>
              <w:rPr>
                <w:sz w:val="22"/>
                <w:szCs w:val="22"/>
              </w:rPr>
            </w:pPr>
            <w:r w:rsidRPr="00746245">
              <w:rPr>
                <w:sz w:val="22"/>
                <w:szCs w:val="22"/>
              </w:rPr>
              <w:t>Беговое полотно: двухслойное антистатическое, бесшовное, сверхпрочное.</w:t>
            </w:r>
          </w:p>
          <w:p w:rsidR="000E3749" w:rsidRPr="00746245" w:rsidRDefault="000E3749" w:rsidP="005A4240">
            <w:pPr>
              <w:rPr>
                <w:sz w:val="22"/>
                <w:szCs w:val="22"/>
              </w:rPr>
            </w:pPr>
            <w:r w:rsidRPr="00746245">
              <w:rPr>
                <w:sz w:val="22"/>
                <w:szCs w:val="22"/>
              </w:rPr>
              <w:t>Программные функции:</w:t>
            </w:r>
          </w:p>
          <w:p w:rsidR="000E3749" w:rsidRPr="00746245" w:rsidRDefault="000E3749" w:rsidP="005A4240">
            <w:pPr>
              <w:rPr>
                <w:sz w:val="22"/>
                <w:szCs w:val="22"/>
              </w:rPr>
            </w:pPr>
            <w:r w:rsidRPr="00746245">
              <w:rPr>
                <w:sz w:val="22"/>
                <w:szCs w:val="22"/>
              </w:rPr>
              <w:t xml:space="preserve">не менее 12 программ тренировки, программа: оценка </w:t>
            </w:r>
            <w:proofErr w:type="spellStart"/>
            <w:r w:rsidRPr="00746245">
              <w:rPr>
                <w:sz w:val="22"/>
                <w:szCs w:val="22"/>
                <w:lang w:val="en-US"/>
              </w:rPr>
              <w:t>BodyFat</w:t>
            </w:r>
            <w:proofErr w:type="spellEnd"/>
            <w:r w:rsidRPr="00746245">
              <w:rPr>
                <w:sz w:val="22"/>
                <w:szCs w:val="22"/>
              </w:rPr>
              <w:t>, функция: тренировка по времени и тренировка по расстоянию.</w:t>
            </w:r>
          </w:p>
          <w:p w:rsidR="000E3749" w:rsidRPr="00746245" w:rsidRDefault="000E3749" w:rsidP="005A4240">
            <w:pPr>
              <w:rPr>
                <w:sz w:val="22"/>
                <w:szCs w:val="22"/>
              </w:rPr>
            </w:pPr>
            <w:r w:rsidRPr="00746245">
              <w:rPr>
                <w:sz w:val="22"/>
                <w:szCs w:val="22"/>
              </w:rPr>
              <w:t>Дополнительная информация:</w:t>
            </w:r>
          </w:p>
          <w:p w:rsidR="000E3749" w:rsidRPr="00746245" w:rsidRDefault="000E3749" w:rsidP="005A4240">
            <w:pPr>
              <w:rPr>
                <w:sz w:val="22"/>
                <w:szCs w:val="22"/>
              </w:rPr>
            </w:pPr>
            <w:r w:rsidRPr="00746245">
              <w:rPr>
                <w:sz w:val="22"/>
                <w:szCs w:val="22"/>
              </w:rPr>
              <w:t>наличие держателя и транспортировочных роликов. Тип питания электрическая сеть.</w:t>
            </w:r>
          </w:p>
        </w:tc>
      </w:tr>
      <w:tr w:rsidR="000E3749" w:rsidRPr="00CB750E" w:rsidTr="000E3749">
        <w:tc>
          <w:tcPr>
            <w:tcW w:w="798"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jc w:val="center"/>
              <w:rPr>
                <w:sz w:val="22"/>
                <w:szCs w:val="22"/>
              </w:rPr>
            </w:pPr>
            <w:r w:rsidRPr="00746245">
              <w:rPr>
                <w:sz w:val="22"/>
                <w:szCs w:val="22"/>
              </w:rPr>
              <w:t>4.</w:t>
            </w:r>
          </w:p>
        </w:tc>
        <w:tc>
          <w:tcPr>
            <w:tcW w:w="5406" w:type="dxa"/>
            <w:tcBorders>
              <w:top w:val="single" w:sz="4" w:space="0" w:color="auto"/>
              <w:left w:val="single" w:sz="4" w:space="0" w:color="auto"/>
              <w:bottom w:val="single" w:sz="4" w:space="0" w:color="auto"/>
              <w:right w:val="single" w:sz="4" w:space="0" w:color="auto"/>
            </w:tcBorders>
            <w:vAlign w:val="center"/>
          </w:tcPr>
          <w:p w:rsidR="000E3749" w:rsidRPr="000E3749" w:rsidRDefault="000E3749" w:rsidP="000E3749">
            <w:pPr>
              <w:jc w:val="center"/>
              <w:rPr>
                <w:sz w:val="22"/>
                <w:szCs w:val="22"/>
                <w:lang w:val="en-US"/>
              </w:rPr>
            </w:pPr>
            <w:r w:rsidRPr="00746245">
              <w:rPr>
                <w:sz w:val="22"/>
                <w:szCs w:val="22"/>
              </w:rPr>
              <w:t xml:space="preserve">Велотренажер </w:t>
            </w:r>
            <w:proofErr w:type="spellStart"/>
            <w:r w:rsidRPr="00746245">
              <w:rPr>
                <w:sz w:val="22"/>
                <w:szCs w:val="22"/>
                <w:lang w:val="en-US"/>
              </w:rPr>
              <w:t>OxygenLiner</w:t>
            </w:r>
            <w:proofErr w:type="spellEnd"/>
            <w:r>
              <w:rPr>
                <w:sz w:val="22"/>
                <w:szCs w:val="22"/>
                <w:lang w:val="en-US"/>
              </w:rPr>
              <w:t>*</w:t>
            </w:r>
          </w:p>
        </w:tc>
        <w:tc>
          <w:tcPr>
            <w:tcW w:w="9355" w:type="dxa"/>
            <w:tcBorders>
              <w:top w:val="single" w:sz="4" w:space="0" w:color="auto"/>
              <w:left w:val="single" w:sz="4" w:space="0" w:color="auto"/>
              <w:bottom w:val="single" w:sz="4" w:space="0" w:color="auto"/>
              <w:right w:val="single" w:sz="4" w:space="0" w:color="auto"/>
            </w:tcBorders>
          </w:tcPr>
          <w:p w:rsidR="000E3749" w:rsidRPr="00746245" w:rsidRDefault="000E3749" w:rsidP="005A4240">
            <w:pPr>
              <w:rPr>
                <w:sz w:val="22"/>
                <w:szCs w:val="22"/>
              </w:rPr>
            </w:pPr>
            <w:r w:rsidRPr="00746245">
              <w:rPr>
                <w:sz w:val="22"/>
                <w:szCs w:val="22"/>
              </w:rPr>
              <w:t>Основные:</w:t>
            </w:r>
          </w:p>
          <w:p w:rsidR="000E3749" w:rsidRPr="00746245" w:rsidRDefault="000E3749" w:rsidP="005A4240">
            <w:pPr>
              <w:rPr>
                <w:sz w:val="22"/>
                <w:szCs w:val="22"/>
              </w:rPr>
            </w:pPr>
            <w:r w:rsidRPr="00746245">
              <w:rPr>
                <w:sz w:val="22"/>
                <w:szCs w:val="22"/>
              </w:rPr>
              <w:t>Магнитный, вертикальный велотренажер с массой маховика не менее 9 кг. Педальный узел трехкомпонентный. Эргономичное сидение. Горизонтальная и вертикальная регулировка сидения. Регулировка руля.</w:t>
            </w:r>
            <w:r>
              <w:rPr>
                <w:sz w:val="22"/>
                <w:szCs w:val="22"/>
              </w:rPr>
              <w:t xml:space="preserve"> </w:t>
            </w:r>
            <w:proofErr w:type="gramStart"/>
            <w:r w:rsidRPr="00746245">
              <w:rPr>
                <w:sz w:val="22"/>
                <w:szCs w:val="22"/>
              </w:rPr>
              <w:t>Рама</w:t>
            </w:r>
            <w:proofErr w:type="gramEnd"/>
            <w:r w:rsidRPr="00746245">
              <w:rPr>
                <w:sz w:val="22"/>
                <w:szCs w:val="22"/>
              </w:rPr>
              <w:t xml:space="preserve"> усиленная с однослойной покраской. Автономная работа от батареек. Имеет не менее 8 уровней нагрузки. Максимальная масса пользователя не более 135 кг, рекомендуемая не более 100 кг. </w:t>
            </w:r>
          </w:p>
          <w:p w:rsidR="000E3749" w:rsidRPr="00746245" w:rsidRDefault="000E3749" w:rsidP="005A4240">
            <w:pPr>
              <w:rPr>
                <w:sz w:val="22"/>
                <w:szCs w:val="22"/>
              </w:rPr>
            </w:pPr>
            <w:r w:rsidRPr="00746245">
              <w:rPr>
                <w:sz w:val="22"/>
                <w:szCs w:val="22"/>
              </w:rPr>
              <w:t>Информационный блок:</w:t>
            </w:r>
          </w:p>
          <w:p w:rsidR="000E3749" w:rsidRPr="00746245" w:rsidRDefault="000E3749" w:rsidP="005A4240">
            <w:pPr>
              <w:rPr>
                <w:sz w:val="22"/>
                <w:szCs w:val="22"/>
              </w:rPr>
            </w:pPr>
            <w:r w:rsidRPr="00746245">
              <w:rPr>
                <w:sz w:val="22"/>
                <w:szCs w:val="22"/>
              </w:rPr>
              <w:t xml:space="preserve">Дисплей </w:t>
            </w:r>
            <w:r w:rsidRPr="00746245">
              <w:rPr>
                <w:sz w:val="22"/>
                <w:szCs w:val="22"/>
                <w:lang w:val="en-US"/>
              </w:rPr>
              <w:t>LCD</w:t>
            </w:r>
            <w:r w:rsidRPr="00746245">
              <w:rPr>
                <w:sz w:val="22"/>
                <w:szCs w:val="22"/>
              </w:rPr>
              <w:t xml:space="preserve">, черно-белый, многофункциональный с сенсорными клавишами, питание: встроенный генератор. Отображаемая информация: время тренировки, пройденная дистанция, текущая скорость, расход калорий, пульс, частота вращения педалей (обороты в минуту). Встроенный </w:t>
            </w:r>
            <w:proofErr w:type="spellStart"/>
            <w:r w:rsidRPr="00746245">
              <w:rPr>
                <w:sz w:val="22"/>
                <w:szCs w:val="22"/>
              </w:rPr>
              <w:t>кардиодатчик</w:t>
            </w:r>
            <w:proofErr w:type="spellEnd"/>
            <w:r w:rsidRPr="00746245">
              <w:rPr>
                <w:sz w:val="22"/>
                <w:szCs w:val="22"/>
              </w:rPr>
              <w:t xml:space="preserve">. Место крепления </w:t>
            </w:r>
            <w:proofErr w:type="spellStart"/>
            <w:r w:rsidRPr="00746245">
              <w:rPr>
                <w:sz w:val="22"/>
                <w:szCs w:val="22"/>
              </w:rPr>
              <w:t>кардиодатчика</w:t>
            </w:r>
            <w:proofErr w:type="spellEnd"/>
            <w:r w:rsidRPr="00746245">
              <w:rPr>
                <w:sz w:val="22"/>
                <w:szCs w:val="22"/>
              </w:rPr>
              <w:t xml:space="preserve"> на руле.</w:t>
            </w:r>
          </w:p>
          <w:p w:rsidR="000E3749" w:rsidRPr="00746245" w:rsidRDefault="000E3749" w:rsidP="005A4240">
            <w:pPr>
              <w:rPr>
                <w:sz w:val="22"/>
                <w:szCs w:val="22"/>
              </w:rPr>
            </w:pPr>
            <w:r w:rsidRPr="00746245">
              <w:rPr>
                <w:sz w:val="22"/>
                <w:szCs w:val="22"/>
              </w:rPr>
              <w:t>Программные функции:</w:t>
            </w:r>
          </w:p>
          <w:p w:rsidR="000E3749" w:rsidRPr="00746245" w:rsidRDefault="000E3749" w:rsidP="005A4240">
            <w:pPr>
              <w:rPr>
                <w:sz w:val="22"/>
                <w:szCs w:val="22"/>
              </w:rPr>
            </w:pPr>
            <w:r w:rsidRPr="00746245">
              <w:rPr>
                <w:sz w:val="22"/>
                <w:szCs w:val="22"/>
              </w:rPr>
              <w:t>имеет программу: фитнес - оценка (</w:t>
            </w:r>
            <w:r w:rsidRPr="00746245">
              <w:rPr>
                <w:sz w:val="22"/>
                <w:szCs w:val="22"/>
                <w:lang w:val="en-US"/>
              </w:rPr>
              <w:t>Recovery</w:t>
            </w:r>
            <w:r w:rsidRPr="00746245">
              <w:rPr>
                <w:sz w:val="22"/>
                <w:szCs w:val="22"/>
              </w:rPr>
              <w:t>)</w:t>
            </w:r>
          </w:p>
          <w:p w:rsidR="000E3749" w:rsidRPr="00746245" w:rsidRDefault="000E3749" w:rsidP="005A4240">
            <w:pPr>
              <w:rPr>
                <w:sz w:val="22"/>
                <w:szCs w:val="22"/>
              </w:rPr>
            </w:pPr>
            <w:r w:rsidRPr="00746245">
              <w:rPr>
                <w:sz w:val="22"/>
                <w:szCs w:val="22"/>
              </w:rPr>
              <w:t>Дополнительная информация:</w:t>
            </w:r>
          </w:p>
          <w:p w:rsidR="000E3749" w:rsidRPr="00746245" w:rsidRDefault="000E3749" w:rsidP="005A4240">
            <w:pPr>
              <w:rPr>
                <w:sz w:val="22"/>
                <w:szCs w:val="22"/>
              </w:rPr>
            </w:pPr>
            <w:r w:rsidRPr="00746245">
              <w:rPr>
                <w:sz w:val="22"/>
                <w:szCs w:val="22"/>
              </w:rPr>
              <w:t>Вес не более 30 кг, габариты (</w:t>
            </w:r>
            <w:proofErr w:type="spellStart"/>
            <w:r w:rsidRPr="00746245">
              <w:rPr>
                <w:sz w:val="22"/>
                <w:szCs w:val="22"/>
              </w:rPr>
              <w:t>ДхШхВ</w:t>
            </w:r>
            <w:proofErr w:type="spellEnd"/>
            <w:r w:rsidRPr="00746245">
              <w:rPr>
                <w:sz w:val="22"/>
                <w:szCs w:val="22"/>
              </w:rPr>
              <w:t>) не более 117 х 57 х 140 см</w:t>
            </w:r>
          </w:p>
        </w:tc>
      </w:tr>
      <w:tr w:rsidR="000E3749" w:rsidRPr="00CB750E" w:rsidTr="000E3749">
        <w:tc>
          <w:tcPr>
            <w:tcW w:w="798"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jc w:val="center"/>
              <w:rPr>
                <w:sz w:val="22"/>
                <w:szCs w:val="22"/>
              </w:rPr>
            </w:pPr>
            <w:r w:rsidRPr="00746245">
              <w:rPr>
                <w:sz w:val="22"/>
                <w:szCs w:val="22"/>
              </w:rPr>
              <w:t>5.</w:t>
            </w:r>
          </w:p>
        </w:tc>
        <w:tc>
          <w:tcPr>
            <w:tcW w:w="5406" w:type="dxa"/>
            <w:tcBorders>
              <w:top w:val="single" w:sz="4" w:space="0" w:color="auto"/>
              <w:left w:val="single" w:sz="4" w:space="0" w:color="auto"/>
              <w:bottom w:val="single" w:sz="4" w:space="0" w:color="auto"/>
              <w:right w:val="single" w:sz="4" w:space="0" w:color="auto"/>
            </w:tcBorders>
            <w:vAlign w:val="center"/>
          </w:tcPr>
          <w:p w:rsidR="000E3749" w:rsidRPr="000E3749" w:rsidRDefault="000E3749" w:rsidP="000E3749">
            <w:pPr>
              <w:jc w:val="center"/>
              <w:rPr>
                <w:sz w:val="22"/>
                <w:szCs w:val="22"/>
              </w:rPr>
            </w:pPr>
            <w:r w:rsidRPr="00746245">
              <w:rPr>
                <w:sz w:val="22"/>
                <w:szCs w:val="22"/>
              </w:rPr>
              <w:t>Мат гимнастический складной, четыре секции</w:t>
            </w:r>
          </w:p>
        </w:tc>
        <w:tc>
          <w:tcPr>
            <w:tcW w:w="9355" w:type="dxa"/>
            <w:tcBorders>
              <w:top w:val="single" w:sz="4" w:space="0" w:color="auto"/>
              <w:left w:val="single" w:sz="4" w:space="0" w:color="auto"/>
              <w:bottom w:val="single" w:sz="4" w:space="0" w:color="auto"/>
              <w:right w:val="single" w:sz="4" w:space="0" w:color="auto"/>
            </w:tcBorders>
          </w:tcPr>
          <w:p w:rsidR="000E3749" w:rsidRPr="00746245" w:rsidRDefault="000E3749" w:rsidP="005A4240">
            <w:pPr>
              <w:rPr>
                <w:sz w:val="22"/>
                <w:szCs w:val="22"/>
              </w:rPr>
            </w:pPr>
            <w:r w:rsidRPr="00746245">
              <w:rPr>
                <w:sz w:val="22"/>
                <w:szCs w:val="22"/>
              </w:rPr>
              <w:t>Мат спортивный, гимнастический складной четырех секционный.</w:t>
            </w:r>
          </w:p>
          <w:p w:rsidR="000E3749" w:rsidRPr="00746245" w:rsidRDefault="000E3749" w:rsidP="005A4240">
            <w:pPr>
              <w:rPr>
                <w:sz w:val="22"/>
                <w:szCs w:val="22"/>
              </w:rPr>
            </w:pPr>
            <w:r w:rsidRPr="00746245">
              <w:rPr>
                <w:sz w:val="22"/>
                <w:szCs w:val="22"/>
              </w:rPr>
              <w:t xml:space="preserve">Размер не менее  100 х 200 х 10 </w:t>
            </w:r>
          </w:p>
          <w:p w:rsidR="000E3749" w:rsidRPr="00746245" w:rsidRDefault="000E3749" w:rsidP="005A4240">
            <w:pPr>
              <w:rPr>
                <w:sz w:val="22"/>
                <w:szCs w:val="22"/>
              </w:rPr>
            </w:pPr>
            <w:r w:rsidRPr="00746245">
              <w:rPr>
                <w:sz w:val="22"/>
                <w:szCs w:val="22"/>
              </w:rPr>
              <w:t xml:space="preserve">Материал: </w:t>
            </w:r>
          </w:p>
          <w:p w:rsidR="000E3749" w:rsidRPr="00746245" w:rsidRDefault="000E3749" w:rsidP="005A4240">
            <w:pPr>
              <w:rPr>
                <w:sz w:val="22"/>
                <w:szCs w:val="22"/>
              </w:rPr>
            </w:pPr>
            <w:r w:rsidRPr="00746245">
              <w:rPr>
                <w:sz w:val="22"/>
                <w:szCs w:val="22"/>
              </w:rPr>
              <w:t xml:space="preserve">Внутренняя часть состоит из высококачественного поролона с оптимальным соотношение показателей плотности и жесткости </w:t>
            </w:r>
            <w:proofErr w:type="gramStart"/>
            <w:r w:rsidRPr="00746245">
              <w:rPr>
                <w:sz w:val="22"/>
                <w:szCs w:val="22"/>
              </w:rPr>
              <w:t xml:space="preserve">( </w:t>
            </w:r>
            <w:proofErr w:type="spellStart"/>
            <w:proofErr w:type="gramEnd"/>
            <w:r w:rsidRPr="00746245">
              <w:rPr>
                <w:sz w:val="22"/>
                <w:szCs w:val="22"/>
              </w:rPr>
              <w:t>пенополиуретан</w:t>
            </w:r>
            <w:proofErr w:type="spellEnd"/>
            <w:r w:rsidRPr="00746245">
              <w:rPr>
                <w:sz w:val="22"/>
                <w:szCs w:val="22"/>
              </w:rPr>
              <w:t xml:space="preserve">) </w:t>
            </w:r>
            <w:proofErr w:type="spellStart"/>
            <w:r w:rsidRPr="00746245">
              <w:rPr>
                <w:sz w:val="22"/>
                <w:szCs w:val="22"/>
              </w:rPr>
              <w:t>плотностю</w:t>
            </w:r>
            <w:proofErr w:type="spellEnd"/>
            <w:r w:rsidRPr="00746245">
              <w:rPr>
                <w:sz w:val="22"/>
                <w:szCs w:val="22"/>
              </w:rPr>
              <w:t xml:space="preserve"> не менее 22 кг/м³.</w:t>
            </w:r>
          </w:p>
          <w:p w:rsidR="000E3749" w:rsidRPr="00746245" w:rsidRDefault="000E3749" w:rsidP="005A4240">
            <w:pPr>
              <w:rPr>
                <w:sz w:val="22"/>
                <w:szCs w:val="22"/>
              </w:rPr>
            </w:pPr>
            <w:r w:rsidRPr="00746245">
              <w:rPr>
                <w:sz w:val="22"/>
                <w:szCs w:val="22"/>
              </w:rPr>
              <w:lastRenderedPageBreak/>
              <w:t>Внешняя часть мата сшита из высококачественного тентового армированного материала. Поверхность гладкая, предотвращает скольжение.</w:t>
            </w:r>
          </w:p>
        </w:tc>
      </w:tr>
      <w:tr w:rsidR="000E3749" w:rsidRPr="00CB750E" w:rsidTr="000E3749">
        <w:tc>
          <w:tcPr>
            <w:tcW w:w="798" w:type="dxa"/>
            <w:tcBorders>
              <w:top w:val="single" w:sz="4" w:space="0" w:color="auto"/>
              <w:left w:val="single" w:sz="4" w:space="0" w:color="auto"/>
              <w:bottom w:val="single" w:sz="4" w:space="0" w:color="auto"/>
              <w:right w:val="single" w:sz="4" w:space="0" w:color="auto"/>
            </w:tcBorders>
            <w:vAlign w:val="center"/>
          </w:tcPr>
          <w:p w:rsidR="000E3749" w:rsidRPr="00746245" w:rsidRDefault="000E3749" w:rsidP="005A4240">
            <w:pPr>
              <w:jc w:val="center"/>
              <w:rPr>
                <w:sz w:val="22"/>
                <w:szCs w:val="22"/>
              </w:rPr>
            </w:pPr>
            <w:r w:rsidRPr="00746245">
              <w:rPr>
                <w:sz w:val="22"/>
                <w:szCs w:val="22"/>
              </w:rPr>
              <w:lastRenderedPageBreak/>
              <w:t>6.</w:t>
            </w:r>
          </w:p>
        </w:tc>
        <w:tc>
          <w:tcPr>
            <w:tcW w:w="5406" w:type="dxa"/>
            <w:tcBorders>
              <w:top w:val="single" w:sz="4" w:space="0" w:color="auto"/>
              <w:left w:val="single" w:sz="4" w:space="0" w:color="auto"/>
              <w:bottom w:val="single" w:sz="4" w:space="0" w:color="auto"/>
              <w:right w:val="single" w:sz="4" w:space="0" w:color="auto"/>
            </w:tcBorders>
            <w:vAlign w:val="center"/>
          </w:tcPr>
          <w:p w:rsidR="000E3749" w:rsidRPr="000E3749" w:rsidRDefault="000E3749" w:rsidP="000E3749">
            <w:pPr>
              <w:jc w:val="center"/>
              <w:rPr>
                <w:sz w:val="22"/>
                <w:szCs w:val="22"/>
                <w:lang w:val="en-US"/>
              </w:rPr>
            </w:pPr>
            <w:r w:rsidRPr="00746245">
              <w:rPr>
                <w:sz w:val="22"/>
                <w:szCs w:val="22"/>
              </w:rPr>
              <w:t>Теннисный</w:t>
            </w:r>
            <w:r>
              <w:rPr>
                <w:sz w:val="22"/>
                <w:szCs w:val="22"/>
              </w:rPr>
              <w:t xml:space="preserve"> </w:t>
            </w:r>
            <w:r w:rsidRPr="00746245">
              <w:rPr>
                <w:sz w:val="22"/>
                <w:szCs w:val="22"/>
              </w:rPr>
              <w:t>стол</w:t>
            </w:r>
            <w:r>
              <w:rPr>
                <w:sz w:val="22"/>
                <w:szCs w:val="22"/>
              </w:rPr>
              <w:t xml:space="preserve"> </w:t>
            </w:r>
            <w:proofErr w:type="spellStart"/>
            <w:r w:rsidRPr="00746245">
              <w:rPr>
                <w:sz w:val="22"/>
                <w:szCs w:val="22"/>
                <w:lang w:val="en-US"/>
              </w:rPr>
              <w:t>StartLineCompactOutdoorLX</w:t>
            </w:r>
            <w:r w:rsidRPr="00746245">
              <w:rPr>
                <w:sz w:val="22"/>
                <w:szCs w:val="22"/>
              </w:rPr>
              <w:t>ссеткой</w:t>
            </w:r>
            <w:proofErr w:type="spellEnd"/>
            <w:r w:rsidRPr="00746245">
              <w:rPr>
                <w:sz w:val="22"/>
                <w:szCs w:val="22"/>
              </w:rPr>
              <w:t xml:space="preserve"> </w:t>
            </w:r>
            <w:r>
              <w:rPr>
                <w:sz w:val="22"/>
                <w:szCs w:val="22"/>
                <w:lang w:val="en-US"/>
              </w:rPr>
              <w:t>*</w:t>
            </w:r>
          </w:p>
        </w:tc>
        <w:tc>
          <w:tcPr>
            <w:tcW w:w="9355" w:type="dxa"/>
            <w:tcBorders>
              <w:top w:val="single" w:sz="4" w:space="0" w:color="auto"/>
              <w:left w:val="single" w:sz="4" w:space="0" w:color="auto"/>
              <w:bottom w:val="single" w:sz="4" w:space="0" w:color="auto"/>
              <w:right w:val="single" w:sz="4" w:space="0" w:color="auto"/>
            </w:tcBorders>
          </w:tcPr>
          <w:p w:rsidR="000E3749" w:rsidRPr="00746245" w:rsidRDefault="000E3749" w:rsidP="005A4240">
            <w:pPr>
              <w:rPr>
                <w:sz w:val="22"/>
                <w:szCs w:val="22"/>
              </w:rPr>
            </w:pPr>
            <w:r w:rsidRPr="00746245">
              <w:rPr>
                <w:sz w:val="22"/>
                <w:szCs w:val="22"/>
              </w:rPr>
              <w:t>Цвет: серебристый</w:t>
            </w:r>
          </w:p>
          <w:p w:rsidR="000E3749" w:rsidRPr="00746245" w:rsidRDefault="000E3749" w:rsidP="005A4240">
            <w:pPr>
              <w:rPr>
                <w:sz w:val="22"/>
                <w:szCs w:val="22"/>
              </w:rPr>
            </w:pPr>
            <w:r w:rsidRPr="00746245">
              <w:rPr>
                <w:sz w:val="22"/>
                <w:szCs w:val="22"/>
              </w:rPr>
              <w:t>Игровое поле: алюминиевая композитная панель не менее 4 мм или прорезиненный меламин не менее 4 мм.</w:t>
            </w:r>
          </w:p>
          <w:p w:rsidR="000E3749" w:rsidRPr="00746245" w:rsidRDefault="000E3749" w:rsidP="005A4240">
            <w:pPr>
              <w:rPr>
                <w:sz w:val="22"/>
                <w:szCs w:val="22"/>
              </w:rPr>
            </w:pPr>
            <w:r w:rsidRPr="00746245">
              <w:rPr>
                <w:sz w:val="22"/>
                <w:szCs w:val="22"/>
              </w:rPr>
              <w:t>Кант:</w:t>
            </w:r>
            <w:r w:rsidRPr="00746245">
              <w:rPr>
                <w:sz w:val="22"/>
                <w:szCs w:val="22"/>
              </w:rPr>
              <w:tab/>
              <w:t>металлический кант не менее 40 мм с полимерным покрытием.</w:t>
            </w:r>
          </w:p>
          <w:p w:rsidR="000E3749" w:rsidRPr="00746245" w:rsidRDefault="000E3749" w:rsidP="005A4240">
            <w:pPr>
              <w:rPr>
                <w:sz w:val="22"/>
                <w:szCs w:val="22"/>
              </w:rPr>
            </w:pPr>
            <w:r w:rsidRPr="00746245">
              <w:rPr>
                <w:sz w:val="22"/>
                <w:szCs w:val="22"/>
              </w:rPr>
              <w:t>Рама:</w:t>
            </w:r>
            <w:r w:rsidRPr="00746245">
              <w:rPr>
                <w:sz w:val="22"/>
                <w:szCs w:val="22"/>
              </w:rPr>
              <w:tab/>
              <w:t>стальная труба не менее 25 мм с полимерным покрытием. Компактная система складывания с двойным механизмом фиксации игрового поля.</w:t>
            </w:r>
          </w:p>
          <w:p w:rsidR="000E3749" w:rsidRPr="00746245" w:rsidRDefault="000E3749" w:rsidP="005A4240">
            <w:pPr>
              <w:rPr>
                <w:sz w:val="22"/>
                <w:szCs w:val="22"/>
              </w:rPr>
            </w:pPr>
            <w:r w:rsidRPr="00746245">
              <w:rPr>
                <w:sz w:val="22"/>
                <w:szCs w:val="22"/>
              </w:rPr>
              <w:t>Транспортировочная система: Двойные транспортировочные ролики диаметром не менее 125 мм, две стороны маневровые. Самоблокирующийся механизм складывания.</w:t>
            </w:r>
          </w:p>
          <w:p w:rsidR="000E3749" w:rsidRPr="00746245" w:rsidRDefault="000E3749" w:rsidP="005A4240">
            <w:pPr>
              <w:rPr>
                <w:sz w:val="22"/>
                <w:szCs w:val="22"/>
              </w:rPr>
            </w:pPr>
            <w:r w:rsidRPr="00746245">
              <w:rPr>
                <w:sz w:val="22"/>
                <w:szCs w:val="22"/>
              </w:rPr>
              <w:t>Сетка:</w:t>
            </w:r>
            <w:r w:rsidRPr="00746245">
              <w:rPr>
                <w:sz w:val="22"/>
                <w:szCs w:val="22"/>
              </w:rPr>
              <w:tab/>
              <w:t>встроенная сетка с натяжным механизмом.</w:t>
            </w:r>
          </w:p>
          <w:p w:rsidR="000E3749" w:rsidRPr="00746245" w:rsidRDefault="000E3749" w:rsidP="005A4240">
            <w:pPr>
              <w:rPr>
                <w:sz w:val="22"/>
                <w:szCs w:val="22"/>
              </w:rPr>
            </w:pPr>
            <w:r w:rsidRPr="00746245">
              <w:rPr>
                <w:sz w:val="22"/>
                <w:szCs w:val="22"/>
              </w:rPr>
              <w:t>Размер (международный стандарт) в игровом положении: длина не более 274 см, ширина не более 152,5 см, высота не более 76 см.</w:t>
            </w:r>
          </w:p>
          <w:p w:rsidR="000E3749" w:rsidRPr="00746245" w:rsidRDefault="000E3749" w:rsidP="005A4240">
            <w:pPr>
              <w:rPr>
                <w:sz w:val="22"/>
                <w:szCs w:val="22"/>
              </w:rPr>
            </w:pPr>
            <w:r w:rsidRPr="00746245">
              <w:rPr>
                <w:sz w:val="22"/>
                <w:szCs w:val="22"/>
              </w:rPr>
              <w:t>Размер в сложенном виде:</w:t>
            </w:r>
            <w:r w:rsidRPr="00746245">
              <w:rPr>
                <w:sz w:val="22"/>
                <w:szCs w:val="22"/>
              </w:rPr>
              <w:tab/>
              <w:t>длина не более 155 см, ширина не более 66 см, высота  не более 159 см.</w:t>
            </w:r>
          </w:p>
          <w:p w:rsidR="000E3749" w:rsidRPr="00746245" w:rsidRDefault="000E3749" w:rsidP="005A4240">
            <w:pPr>
              <w:rPr>
                <w:sz w:val="22"/>
                <w:szCs w:val="22"/>
              </w:rPr>
            </w:pPr>
            <w:r w:rsidRPr="00746245">
              <w:rPr>
                <w:sz w:val="22"/>
                <w:szCs w:val="22"/>
              </w:rPr>
              <w:t>Размер упаковки:</w:t>
            </w:r>
            <w:r w:rsidRPr="00746245">
              <w:rPr>
                <w:sz w:val="22"/>
                <w:szCs w:val="22"/>
              </w:rPr>
              <w:tab/>
              <w:t>длина 157 см, ширина 15 см, высота 141 см.</w:t>
            </w:r>
          </w:p>
          <w:p w:rsidR="000E3749" w:rsidRPr="00746245" w:rsidRDefault="000E3749" w:rsidP="005A4240">
            <w:pPr>
              <w:rPr>
                <w:sz w:val="22"/>
                <w:szCs w:val="22"/>
              </w:rPr>
            </w:pPr>
            <w:r w:rsidRPr="00746245">
              <w:rPr>
                <w:sz w:val="22"/>
                <w:szCs w:val="22"/>
              </w:rPr>
              <w:t>Вес стола не более 57 кг.</w:t>
            </w:r>
          </w:p>
          <w:p w:rsidR="000E3749" w:rsidRPr="00746245" w:rsidRDefault="000E3749" w:rsidP="005A4240">
            <w:pPr>
              <w:rPr>
                <w:sz w:val="22"/>
                <w:szCs w:val="22"/>
              </w:rPr>
            </w:pPr>
            <w:r w:rsidRPr="00746245">
              <w:rPr>
                <w:sz w:val="22"/>
                <w:szCs w:val="22"/>
              </w:rPr>
              <w:t>Вес в упаковке не более 70 кг.</w:t>
            </w:r>
          </w:p>
        </w:tc>
      </w:tr>
    </w:tbl>
    <w:p w:rsidR="000E3749" w:rsidRPr="00CB750E" w:rsidRDefault="000E3749" w:rsidP="000E3749"/>
    <w:p w:rsidR="00FF532A" w:rsidRPr="00FC3F85" w:rsidRDefault="00FF532A" w:rsidP="00BF783C">
      <w:pPr>
        <w:ind w:firstLine="709"/>
        <w:jc w:val="center"/>
        <w:rPr>
          <w:b/>
          <w:sz w:val="22"/>
          <w:szCs w:val="22"/>
        </w:rPr>
      </w:pPr>
    </w:p>
    <w:p w:rsidR="000E3749" w:rsidRDefault="000E3749" w:rsidP="000E3749">
      <w:pPr>
        <w:pStyle w:val="21"/>
        <w:shd w:val="clear" w:color="auto" w:fill="FFFFFF" w:themeFill="background1"/>
        <w:spacing w:after="0" w:line="240" w:lineRule="auto"/>
        <w:ind w:left="1080"/>
        <w:jc w:val="both"/>
        <w:textAlignment w:val="baseline"/>
        <w:rPr>
          <w:sz w:val="22"/>
          <w:szCs w:val="22"/>
        </w:rPr>
      </w:pPr>
      <w:r w:rsidRPr="00396AA2">
        <w:rPr>
          <w:sz w:val="22"/>
          <w:szCs w:val="22"/>
        </w:rPr>
        <w:t>*или эквивалент</w:t>
      </w: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Pr="000E3749" w:rsidRDefault="000E3749" w:rsidP="00BF783C">
      <w:pPr>
        <w:ind w:firstLine="709"/>
        <w:jc w:val="center"/>
        <w:rPr>
          <w:b/>
          <w:sz w:val="22"/>
          <w:szCs w:val="22"/>
        </w:rPr>
      </w:pPr>
    </w:p>
    <w:p w:rsidR="000E3749" w:rsidRDefault="000E3749" w:rsidP="00BF783C">
      <w:pPr>
        <w:ind w:firstLine="709"/>
        <w:jc w:val="center"/>
        <w:rPr>
          <w:b/>
          <w:sz w:val="22"/>
          <w:szCs w:val="22"/>
        </w:rPr>
        <w:sectPr w:rsidR="000E3749" w:rsidSect="000E3749">
          <w:pgSz w:w="16838" w:h="11906" w:orient="landscape"/>
          <w:pgMar w:top="1134" w:right="567" w:bottom="1134" w:left="1077" w:header="709" w:footer="709" w:gutter="0"/>
          <w:cols w:space="708"/>
          <w:docGrid w:linePitch="360"/>
        </w:sectPr>
      </w:pPr>
    </w:p>
    <w:p w:rsidR="00BF783C" w:rsidRPr="00FC3F85" w:rsidRDefault="00BF783C" w:rsidP="00BF783C">
      <w:pPr>
        <w:ind w:firstLine="709"/>
        <w:jc w:val="center"/>
        <w:rPr>
          <w:b/>
          <w:sz w:val="22"/>
          <w:szCs w:val="22"/>
        </w:rPr>
      </w:pPr>
      <w:r w:rsidRPr="00FC3F85">
        <w:rPr>
          <w:b/>
          <w:sz w:val="22"/>
          <w:szCs w:val="22"/>
        </w:rPr>
        <w:lastRenderedPageBreak/>
        <w:t>Участниками настоящего запроса котировок могут являться только</w:t>
      </w:r>
    </w:p>
    <w:p w:rsidR="00BF783C" w:rsidRPr="00FC3F85" w:rsidRDefault="00BF783C" w:rsidP="00BF783C">
      <w:pPr>
        <w:ind w:firstLine="709"/>
        <w:jc w:val="center"/>
        <w:rPr>
          <w:b/>
          <w:sz w:val="22"/>
          <w:szCs w:val="22"/>
        </w:rPr>
      </w:pPr>
      <w:r w:rsidRPr="00FC3F85">
        <w:rPr>
          <w:b/>
          <w:sz w:val="22"/>
          <w:szCs w:val="22"/>
        </w:rPr>
        <w:t>субъекты малого предпринимательства.</w:t>
      </w:r>
    </w:p>
    <w:p w:rsidR="00FF532A" w:rsidRPr="00FC3F85" w:rsidRDefault="00FF532A" w:rsidP="00BF783C">
      <w:pPr>
        <w:ind w:firstLine="709"/>
        <w:jc w:val="center"/>
        <w:rPr>
          <w:b/>
          <w:sz w:val="22"/>
          <w:szCs w:val="22"/>
        </w:rPr>
      </w:pPr>
    </w:p>
    <w:p w:rsidR="00BF783C" w:rsidRPr="00FC3F85" w:rsidRDefault="00BF783C" w:rsidP="00BF783C">
      <w:pPr>
        <w:ind w:firstLine="709"/>
        <w:jc w:val="both"/>
        <w:rPr>
          <w:sz w:val="22"/>
          <w:szCs w:val="22"/>
        </w:rPr>
      </w:pPr>
      <w:bookmarkStart w:id="0" w:name="sub_2"/>
      <w:proofErr w:type="gramStart"/>
      <w:r w:rsidRPr="00FC3F85">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FC3F85">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BF783C" w:rsidRPr="00FC3F85" w:rsidRDefault="00BF783C" w:rsidP="00BF783C">
      <w:pPr>
        <w:ind w:firstLine="709"/>
        <w:jc w:val="both"/>
        <w:rPr>
          <w:sz w:val="22"/>
          <w:szCs w:val="22"/>
        </w:rPr>
      </w:pPr>
      <w:bookmarkStart w:id="1" w:name="sub_21"/>
      <w:bookmarkEnd w:id="0"/>
      <w:proofErr w:type="gramStart"/>
      <w:r w:rsidRPr="00FC3F85">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FC3F85">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BF783C" w:rsidRPr="00FC3F85" w:rsidRDefault="00BF783C" w:rsidP="00BF783C">
      <w:pPr>
        <w:ind w:firstLine="709"/>
        <w:jc w:val="both"/>
        <w:rPr>
          <w:sz w:val="22"/>
          <w:szCs w:val="22"/>
        </w:rPr>
      </w:pPr>
      <w:bookmarkStart w:id="2" w:name="sub_22"/>
      <w:bookmarkEnd w:id="1"/>
      <w:r w:rsidRPr="00FC3F85">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BF783C" w:rsidRPr="00FC3F85" w:rsidRDefault="00BF783C" w:rsidP="00BF783C">
      <w:pPr>
        <w:ind w:firstLine="709"/>
        <w:jc w:val="both"/>
        <w:rPr>
          <w:sz w:val="22"/>
          <w:szCs w:val="22"/>
        </w:rPr>
      </w:pPr>
      <w:r w:rsidRPr="00FC3F85">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BF783C" w:rsidRPr="00FC3F85" w:rsidRDefault="00BF783C" w:rsidP="00BF783C">
      <w:pPr>
        <w:pStyle w:val="ConsPlusNormal"/>
        <w:widowControl/>
        <w:ind w:firstLine="709"/>
        <w:jc w:val="both"/>
        <w:rPr>
          <w:sz w:val="22"/>
          <w:szCs w:val="22"/>
        </w:rPr>
      </w:pPr>
      <w:r w:rsidRPr="00FC3F85">
        <w:rPr>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FC3F85">
        <w:rPr>
          <w:sz w:val="22"/>
          <w:szCs w:val="22"/>
        </w:rPr>
        <w:t>микропредприятий</w:t>
      </w:r>
      <w:proofErr w:type="spellEnd"/>
      <w:r w:rsidRPr="00FC3F85">
        <w:rPr>
          <w:sz w:val="22"/>
          <w:szCs w:val="22"/>
        </w:rPr>
        <w:t xml:space="preserve"> и 400,0 млн. рублей для малых предприятий. </w:t>
      </w:r>
      <w:bookmarkEnd w:id="3"/>
    </w:p>
    <w:p w:rsidR="00BF783C" w:rsidRPr="00FC3F85" w:rsidRDefault="00BF783C" w:rsidP="00BF783C">
      <w:pPr>
        <w:pStyle w:val="21"/>
        <w:widowControl w:val="0"/>
        <w:tabs>
          <w:tab w:val="num" w:pos="1260"/>
        </w:tabs>
        <w:adjustRightInd w:val="0"/>
        <w:spacing w:after="0" w:line="240" w:lineRule="auto"/>
        <w:ind w:left="0" w:firstLine="709"/>
        <w:jc w:val="both"/>
        <w:textAlignment w:val="baseline"/>
        <w:rPr>
          <w:sz w:val="22"/>
          <w:szCs w:val="22"/>
        </w:rPr>
      </w:pPr>
      <w:r w:rsidRPr="00FC3F85">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F783C" w:rsidRPr="00FC3F85" w:rsidRDefault="00BF783C" w:rsidP="00BF783C">
      <w:pPr>
        <w:ind w:firstLine="709"/>
        <w:jc w:val="both"/>
        <w:rPr>
          <w:sz w:val="22"/>
          <w:szCs w:val="22"/>
        </w:rPr>
      </w:pPr>
      <w:r w:rsidRPr="00FC3F85">
        <w:rPr>
          <w:sz w:val="22"/>
          <w:szCs w:val="22"/>
        </w:rPr>
        <w:t>В случае</w:t>
      </w:r>
      <w:proofErr w:type="gramStart"/>
      <w:r w:rsidRPr="00FC3F85">
        <w:rPr>
          <w:sz w:val="22"/>
          <w:szCs w:val="22"/>
        </w:rPr>
        <w:t>,</w:t>
      </w:r>
      <w:proofErr w:type="gramEnd"/>
      <w:r w:rsidRPr="00FC3F85">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F783C" w:rsidRPr="00FC3F85" w:rsidRDefault="00BF783C" w:rsidP="00BF783C">
      <w:pPr>
        <w:pStyle w:val="a8"/>
        <w:ind w:firstLine="709"/>
        <w:jc w:val="both"/>
        <w:rPr>
          <w:b w:val="0"/>
          <w:sz w:val="22"/>
          <w:szCs w:val="22"/>
        </w:rPr>
      </w:pPr>
      <w:r w:rsidRPr="00FC3F85">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F783C" w:rsidRPr="00FC3F85" w:rsidRDefault="00BF783C" w:rsidP="00BF783C">
      <w:pPr>
        <w:pStyle w:val="a8"/>
        <w:ind w:firstLine="709"/>
        <w:jc w:val="both"/>
        <w:rPr>
          <w:b w:val="0"/>
          <w:sz w:val="22"/>
          <w:szCs w:val="22"/>
        </w:rPr>
      </w:pPr>
      <w:r w:rsidRPr="00FC3F85">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F783C" w:rsidRPr="00FC3F85" w:rsidRDefault="00BF783C" w:rsidP="00BF783C">
      <w:pPr>
        <w:ind w:firstLine="709"/>
        <w:jc w:val="both"/>
        <w:outlineLvl w:val="1"/>
        <w:rPr>
          <w:b/>
          <w:bCs/>
          <w:sz w:val="22"/>
          <w:szCs w:val="22"/>
        </w:rPr>
      </w:pPr>
      <w:r w:rsidRPr="00FC3F85">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FC3F85">
        <w:rPr>
          <w:b/>
          <w:bCs/>
          <w:sz w:val="22"/>
          <w:szCs w:val="22"/>
        </w:rPr>
        <w:t xml:space="preserve"> </w:t>
      </w:r>
      <w:r w:rsidRPr="00FC3F85">
        <w:rPr>
          <w:sz w:val="22"/>
          <w:szCs w:val="22"/>
        </w:rPr>
        <w:t>(ч. 1 ст. 8 ФЗ № 94).</w:t>
      </w:r>
    </w:p>
    <w:p w:rsidR="00BF783C" w:rsidRPr="00FC3F85" w:rsidRDefault="00BF783C" w:rsidP="00BF783C">
      <w:pPr>
        <w:ind w:firstLine="709"/>
        <w:jc w:val="both"/>
        <w:rPr>
          <w:sz w:val="22"/>
          <w:szCs w:val="22"/>
        </w:rPr>
      </w:pPr>
      <w:r w:rsidRPr="00FC3F85">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w:t>
      </w:r>
      <w:r w:rsidRPr="00FC3F85">
        <w:rPr>
          <w:sz w:val="22"/>
          <w:szCs w:val="22"/>
        </w:rPr>
        <w:lastRenderedPageBreak/>
        <w:t xml:space="preserve">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F783C" w:rsidRPr="00FC3F85" w:rsidRDefault="00BF783C" w:rsidP="00BF783C">
      <w:pPr>
        <w:pStyle w:val="a8"/>
        <w:ind w:firstLine="709"/>
        <w:jc w:val="both"/>
        <w:rPr>
          <w:b w:val="0"/>
          <w:sz w:val="22"/>
          <w:szCs w:val="22"/>
        </w:rPr>
      </w:pPr>
      <w:r w:rsidRPr="00FC3F85">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F783C" w:rsidRPr="00FC3F85" w:rsidRDefault="00BF783C" w:rsidP="00BF783C">
      <w:pPr>
        <w:pStyle w:val="a8"/>
        <w:ind w:firstLine="709"/>
        <w:jc w:val="both"/>
        <w:rPr>
          <w:b w:val="0"/>
          <w:sz w:val="22"/>
          <w:szCs w:val="22"/>
        </w:rPr>
      </w:pPr>
      <w:r w:rsidRPr="00FC3F85">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BF783C" w:rsidRPr="00FC3F85" w:rsidRDefault="00BF783C" w:rsidP="00BF783C">
      <w:pPr>
        <w:pStyle w:val="a8"/>
        <w:ind w:firstLine="709"/>
        <w:jc w:val="both"/>
        <w:rPr>
          <w:b w:val="0"/>
          <w:sz w:val="22"/>
          <w:szCs w:val="22"/>
        </w:rPr>
      </w:pPr>
      <w:r w:rsidRPr="00FC3F85">
        <w:rPr>
          <w:b w:val="0"/>
          <w:sz w:val="22"/>
          <w:szCs w:val="22"/>
        </w:rPr>
        <w:t xml:space="preserve">  </w:t>
      </w:r>
    </w:p>
    <w:p w:rsidR="00BF783C" w:rsidRPr="00FC3F85" w:rsidRDefault="00BF783C" w:rsidP="00BF783C">
      <w:pPr>
        <w:pStyle w:val="a8"/>
        <w:ind w:firstLine="709"/>
        <w:jc w:val="both"/>
        <w:rPr>
          <w:b w:val="0"/>
          <w:sz w:val="22"/>
          <w:szCs w:val="22"/>
        </w:rPr>
      </w:pPr>
      <w:r w:rsidRPr="00FC3F85">
        <w:rPr>
          <w:b w:val="0"/>
          <w:sz w:val="22"/>
          <w:szCs w:val="22"/>
        </w:rPr>
        <w:t>Котировочная заявка должна быть составлена по прилагаемой форме и в соответствии с требованиями статьи 44 ФЗ № 94:</w:t>
      </w:r>
    </w:p>
    <w:p w:rsidR="00BF783C" w:rsidRPr="00FC3F85" w:rsidRDefault="00BF783C" w:rsidP="00BF783C">
      <w:pPr>
        <w:pStyle w:val="ConsPlusNonformat"/>
        <w:widowControl/>
        <w:ind w:firstLine="720"/>
        <w:jc w:val="right"/>
        <w:rPr>
          <w:rFonts w:ascii="Times New Roman" w:hAnsi="Times New Roman" w:cs="Times New Roman"/>
          <w:sz w:val="22"/>
          <w:szCs w:val="22"/>
        </w:rPr>
      </w:pPr>
    </w:p>
    <w:p w:rsidR="00BF783C" w:rsidRPr="00FC3F85" w:rsidRDefault="00BF783C" w:rsidP="00BF783C">
      <w:pPr>
        <w:pStyle w:val="ConsPlusNonformat"/>
        <w:widowControl/>
        <w:rPr>
          <w:rFonts w:ascii="Times New Roman" w:hAnsi="Times New Roman" w:cs="Times New Roman"/>
          <w:sz w:val="22"/>
          <w:szCs w:val="22"/>
        </w:rPr>
      </w:pPr>
      <w:r w:rsidRPr="00FC3F85">
        <w:rPr>
          <w:rFonts w:ascii="Times New Roman" w:hAnsi="Times New Roman" w:cs="Times New Roman"/>
          <w:sz w:val="22"/>
          <w:szCs w:val="22"/>
        </w:rPr>
        <w:br w:type="page"/>
      </w:r>
    </w:p>
    <w:p w:rsidR="00BF783C" w:rsidRPr="00FC3F85" w:rsidRDefault="00BF783C" w:rsidP="00BF783C">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lastRenderedPageBreak/>
        <w:t>№ _____________</w:t>
      </w:r>
    </w:p>
    <w:p w:rsidR="00BF783C" w:rsidRPr="00FC3F85" w:rsidRDefault="00BF783C" w:rsidP="00BF783C">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t xml:space="preserve">Приложение к извещению </w:t>
      </w:r>
    </w:p>
    <w:p w:rsidR="00BF783C" w:rsidRPr="00FC3F85" w:rsidRDefault="00BF783C" w:rsidP="00BF783C">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t>о проведении запроса котировок</w:t>
      </w:r>
    </w:p>
    <w:p w:rsidR="00BF783C" w:rsidRPr="00FC3F85" w:rsidRDefault="00BF783C" w:rsidP="00BF783C">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t>от «</w:t>
      </w:r>
      <w:r w:rsidR="000E3749">
        <w:rPr>
          <w:rFonts w:ascii="Times New Roman" w:hAnsi="Times New Roman" w:cs="Times New Roman"/>
          <w:sz w:val="22"/>
          <w:szCs w:val="22"/>
        </w:rPr>
        <w:t>30</w:t>
      </w:r>
      <w:r w:rsidRPr="00FC3F85">
        <w:rPr>
          <w:rFonts w:ascii="Times New Roman" w:hAnsi="Times New Roman" w:cs="Times New Roman"/>
          <w:sz w:val="22"/>
          <w:szCs w:val="22"/>
        </w:rPr>
        <w:t>»</w:t>
      </w:r>
      <w:r w:rsidR="00FF532A" w:rsidRPr="00FC3F85">
        <w:rPr>
          <w:rFonts w:ascii="Times New Roman" w:hAnsi="Times New Roman" w:cs="Times New Roman"/>
          <w:sz w:val="22"/>
          <w:szCs w:val="22"/>
        </w:rPr>
        <w:t xml:space="preserve"> октября</w:t>
      </w:r>
      <w:r w:rsidRPr="00FC3F85">
        <w:rPr>
          <w:rFonts w:ascii="Times New Roman" w:hAnsi="Times New Roman" w:cs="Times New Roman"/>
          <w:sz w:val="22"/>
          <w:szCs w:val="22"/>
        </w:rPr>
        <w:t xml:space="preserve"> 2013 г.</w:t>
      </w:r>
    </w:p>
    <w:p w:rsidR="00BF783C" w:rsidRPr="00FC3F85" w:rsidRDefault="00BF783C" w:rsidP="00BF783C">
      <w:pPr>
        <w:pStyle w:val="ConsPlusNonformat"/>
        <w:widowControl/>
        <w:ind w:left="4860"/>
        <w:rPr>
          <w:rFonts w:ascii="Times New Roman" w:hAnsi="Times New Roman" w:cs="Times New Roman"/>
          <w:sz w:val="22"/>
          <w:szCs w:val="22"/>
        </w:rPr>
      </w:pPr>
      <w:r w:rsidRPr="00FC3F85">
        <w:rPr>
          <w:rFonts w:ascii="Times New Roman" w:hAnsi="Times New Roman" w:cs="Times New Roman"/>
          <w:sz w:val="22"/>
          <w:szCs w:val="22"/>
        </w:rPr>
        <w:t xml:space="preserve">Регистрационный № </w:t>
      </w:r>
      <w:r w:rsidR="00FF532A" w:rsidRPr="00FC3F85">
        <w:rPr>
          <w:rFonts w:ascii="Times New Roman" w:hAnsi="Times New Roman" w:cs="Times New Roman"/>
          <w:sz w:val="22"/>
          <w:szCs w:val="22"/>
        </w:rPr>
        <w:t>576</w:t>
      </w:r>
    </w:p>
    <w:p w:rsidR="00BF783C" w:rsidRPr="00FC3F85" w:rsidRDefault="00BF783C" w:rsidP="00BF783C">
      <w:pPr>
        <w:pStyle w:val="ConsPlusNonformat"/>
        <w:widowControl/>
        <w:jc w:val="center"/>
        <w:rPr>
          <w:rFonts w:ascii="Times New Roman" w:hAnsi="Times New Roman" w:cs="Times New Roman"/>
          <w:sz w:val="22"/>
          <w:szCs w:val="22"/>
        </w:rPr>
      </w:pPr>
    </w:p>
    <w:p w:rsidR="00BF783C" w:rsidRPr="00FC3F85" w:rsidRDefault="00BF783C" w:rsidP="00BF783C">
      <w:pPr>
        <w:pStyle w:val="ConsPlusNonformat"/>
        <w:widowControl/>
        <w:jc w:val="center"/>
        <w:rPr>
          <w:rFonts w:ascii="Times New Roman" w:hAnsi="Times New Roman" w:cs="Times New Roman"/>
          <w:sz w:val="22"/>
          <w:szCs w:val="22"/>
        </w:rPr>
      </w:pPr>
      <w:r w:rsidRPr="00FC3F85">
        <w:rPr>
          <w:rFonts w:ascii="Times New Roman" w:hAnsi="Times New Roman" w:cs="Times New Roman"/>
          <w:sz w:val="22"/>
          <w:szCs w:val="22"/>
        </w:rPr>
        <w:t>КОТИРОВОЧНАЯ ЗАЯВКА</w:t>
      </w:r>
    </w:p>
    <w:p w:rsidR="00BF783C" w:rsidRPr="00FC3F85" w:rsidRDefault="00BF783C" w:rsidP="00BF783C">
      <w:pPr>
        <w:pStyle w:val="ConsPlusNonformat"/>
        <w:widowControl/>
        <w:ind w:left="4248" w:firstLine="708"/>
        <w:jc w:val="right"/>
        <w:rPr>
          <w:rFonts w:ascii="Times New Roman" w:hAnsi="Times New Roman" w:cs="Times New Roman"/>
          <w:sz w:val="22"/>
          <w:szCs w:val="22"/>
        </w:rPr>
      </w:pPr>
      <w:r w:rsidRPr="00FC3F85">
        <w:rPr>
          <w:rFonts w:ascii="Times New Roman" w:hAnsi="Times New Roman" w:cs="Times New Roman"/>
          <w:sz w:val="22"/>
          <w:szCs w:val="22"/>
        </w:rPr>
        <w:t>Дата: «__» _________ 2013 г.</w:t>
      </w:r>
    </w:p>
    <w:p w:rsidR="00BF783C" w:rsidRPr="00FC3F85" w:rsidRDefault="00BF783C" w:rsidP="00BF783C">
      <w:pPr>
        <w:pStyle w:val="ConsPlusNonformat"/>
        <w:widowControl/>
        <w:ind w:left="-360" w:firstLine="708"/>
        <w:jc w:val="center"/>
        <w:rPr>
          <w:rFonts w:ascii="Times New Roman" w:hAnsi="Times New Roman" w:cs="Times New Roman"/>
          <w:sz w:val="22"/>
          <w:szCs w:val="22"/>
        </w:rPr>
      </w:pPr>
      <w:r w:rsidRPr="00FC3F85">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BF783C" w:rsidRPr="00FC3F85" w:rsidTr="00642E17">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r w:rsidRPr="00FC3F85">
              <w:rPr>
                <w:sz w:val="22"/>
                <w:szCs w:val="22"/>
              </w:rPr>
              <w:t xml:space="preserve">1. Наименование участника размещения заказа </w:t>
            </w:r>
          </w:p>
          <w:p w:rsidR="00BF783C" w:rsidRPr="00FC3F85" w:rsidRDefault="00BF783C" w:rsidP="00642E17">
            <w:pPr>
              <w:pStyle w:val="ConsPlusNormal"/>
              <w:widowControl/>
              <w:ind w:firstLine="0"/>
              <w:rPr>
                <w:sz w:val="22"/>
                <w:szCs w:val="22"/>
              </w:rPr>
            </w:pPr>
            <w:r w:rsidRPr="00FC3F85">
              <w:rPr>
                <w:i/>
                <w:iCs/>
                <w:sz w:val="22"/>
                <w:szCs w:val="22"/>
              </w:rPr>
              <w:t>(для юридического лица),</w:t>
            </w:r>
            <w:r w:rsidRPr="00FC3F85">
              <w:rPr>
                <w:sz w:val="22"/>
                <w:szCs w:val="22"/>
              </w:rPr>
              <w:t xml:space="preserve"> фамилия, имя, отчество </w:t>
            </w:r>
            <w:r w:rsidRPr="00FC3F85">
              <w:rPr>
                <w:i/>
                <w:iCs/>
                <w:sz w:val="22"/>
                <w:szCs w:val="22"/>
              </w:rPr>
              <w:t>(для физического лица)</w:t>
            </w:r>
            <w:r w:rsidRPr="00FC3F85">
              <w:rPr>
                <w:sz w:val="22"/>
                <w:szCs w:val="22"/>
              </w:rPr>
              <w:t xml:space="preserve"> </w:t>
            </w:r>
          </w:p>
          <w:p w:rsidR="00BF783C" w:rsidRPr="00FC3F85" w:rsidRDefault="00BF783C" w:rsidP="00642E17">
            <w:pPr>
              <w:pStyle w:val="ConsPlusNormal"/>
              <w:widowControl/>
              <w:ind w:firstLine="0"/>
              <w:rPr>
                <w:i/>
                <w:sz w:val="22"/>
                <w:szCs w:val="22"/>
              </w:rPr>
            </w:pPr>
            <w:r w:rsidRPr="00FC3F85">
              <w:rPr>
                <w:sz w:val="22"/>
                <w:szCs w:val="22"/>
              </w:rPr>
              <w:t>(</w:t>
            </w:r>
            <w:r w:rsidRPr="00FC3F85">
              <w:rPr>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r>
      <w:tr w:rsidR="00BF783C" w:rsidRPr="00FC3F85" w:rsidTr="00642E17">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r w:rsidRPr="00FC3F85">
              <w:rPr>
                <w:sz w:val="22"/>
                <w:szCs w:val="22"/>
              </w:rPr>
              <w:t xml:space="preserve">2. Место нахождения </w:t>
            </w:r>
            <w:r w:rsidRPr="00FC3F85">
              <w:rPr>
                <w:i/>
                <w:iCs/>
                <w:sz w:val="22"/>
                <w:szCs w:val="22"/>
              </w:rPr>
              <w:t>(для юридического лица),</w:t>
            </w:r>
            <w:r w:rsidRPr="00FC3F85">
              <w:rPr>
                <w:sz w:val="22"/>
                <w:szCs w:val="22"/>
              </w:rPr>
              <w:t xml:space="preserve"> место жительства </w:t>
            </w:r>
            <w:r w:rsidRPr="00FC3F85">
              <w:rPr>
                <w:i/>
                <w:iCs/>
                <w:sz w:val="22"/>
                <w:szCs w:val="22"/>
              </w:rPr>
              <w:t>(для физического лица)</w:t>
            </w:r>
            <w:r w:rsidRPr="00FC3F85">
              <w:rPr>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BF783C" w:rsidRPr="00FC3F85" w:rsidRDefault="00BF783C" w:rsidP="00642E17">
            <w:pPr>
              <w:pStyle w:val="ConsPlusNormal"/>
              <w:widowControl/>
              <w:ind w:firstLine="0"/>
              <w:rPr>
                <w:sz w:val="22"/>
                <w:szCs w:val="22"/>
              </w:rPr>
            </w:pPr>
          </w:p>
        </w:tc>
      </w:tr>
      <w:tr w:rsidR="00BF783C" w:rsidRPr="00FC3F85" w:rsidTr="00642E17">
        <w:trPr>
          <w:trHeight w:val="483"/>
        </w:trPr>
        <w:tc>
          <w:tcPr>
            <w:tcW w:w="5580" w:type="dxa"/>
            <w:gridSpan w:val="5"/>
            <w:tcBorders>
              <w:top w:val="single" w:sz="6" w:space="0" w:color="auto"/>
              <w:left w:val="single" w:sz="6" w:space="0" w:color="auto"/>
              <w:right w:val="single" w:sz="4" w:space="0" w:color="auto"/>
            </w:tcBorders>
          </w:tcPr>
          <w:p w:rsidR="00BF783C" w:rsidRPr="00FC3F85" w:rsidRDefault="00BF783C" w:rsidP="00642E17">
            <w:pPr>
              <w:pStyle w:val="ConsPlusNormal"/>
              <w:widowControl/>
              <w:ind w:firstLine="0"/>
              <w:rPr>
                <w:sz w:val="22"/>
                <w:szCs w:val="22"/>
              </w:rPr>
            </w:pPr>
            <w:r w:rsidRPr="00FC3F85">
              <w:rPr>
                <w:sz w:val="22"/>
                <w:szCs w:val="22"/>
              </w:rPr>
              <w:t>3. Банковские реквизиты участника размещения заказа:</w:t>
            </w:r>
          </w:p>
          <w:p w:rsidR="00BF783C" w:rsidRPr="00FC3F85" w:rsidRDefault="00BF783C" w:rsidP="00642E17">
            <w:pPr>
              <w:pStyle w:val="ConsPlusNormal"/>
              <w:ind w:firstLine="0"/>
              <w:rPr>
                <w:sz w:val="22"/>
                <w:szCs w:val="22"/>
              </w:rPr>
            </w:pPr>
            <w:r w:rsidRPr="00FC3F85">
              <w:rPr>
                <w:rStyle w:val="aa"/>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BF783C" w:rsidRPr="00FC3F85" w:rsidRDefault="00BF783C" w:rsidP="00642E17">
            <w:pPr>
              <w:pStyle w:val="ConsPlusNormal"/>
              <w:widowControl/>
              <w:ind w:firstLine="0"/>
              <w:rPr>
                <w:sz w:val="22"/>
                <w:szCs w:val="22"/>
              </w:rPr>
            </w:pPr>
          </w:p>
        </w:tc>
      </w:tr>
      <w:tr w:rsidR="00BF783C" w:rsidRPr="00FC3F85" w:rsidTr="00642E17">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BF783C" w:rsidRPr="00FC3F85" w:rsidRDefault="00BF783C" w:rsidP="00642E17">
            <w:pPr>
              <w:pStyle w:val="ConsPlusNormal"/>
              <w:widowControl/>
              <w:ind w:firstLine="0"/>
              <w:rPr>
                <w:sz w:val="22"/>
                <w:szCs w:val="22"/>
              </w:rPr>
            </w:pPr>
            <w:r w:rsidRPr="00FC3F85">
              <w:rPr>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F783C" w:rsidRPr="00FC3F85" w:rsidRDefault="00BF783C" w:rsidP="00642E17">
            <w:pPr>
              <w:pStyle w:val="ConsPlusNormal"/>
              <w:widowControl/>
              <w:ind w:firstLine="0"/>
              <w:rPr>
                <w:sz w:val="22"/>
                <w:szCs w:val="22"/>
              </w:rPr>
            </w:pPr>
          </w:p>
        </w:tc>
      </w:tr>
      <w:tr w:rsidR="00BF783C" w:rsidRPr="00FC3F85" w:rsidTr="00642E17">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BF783C" w:rsidRPr="00FC3F85" w:rsidRDefault="00BF783C" w:rsidP="00642E17">
            <w:pPr>
              <w:pStyle w:val="ConsPlusNormal"/>
              <w:widowControl/>
              <w:ind w:firstLine="0"/>
              <w:rPr>
                <w:sz w:val="22"/>
                <w:szCs w:val="22"/>
              </w:rPr>
            </w:pPr>
            <w:r w:rsidRPr="00FC3F85">
              <w:rPr>
                <w:rStyle w:val="aa"/>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F783C" w:rsidRPr="00FC3F85" w:rsidRDefault="00BF783C" w:rsidP="00642E17">
            <w:pPr>
              <w:pStyle w:val="ConsPlusNormal"/>
              <w:widowControl/>
              <w:ind w:firstLine="0"/>
              <w:rPr>
                <w:sz w:val="22"/>
                <w:szCs w:val="22"/>
              </w:rPr>
            </w:pPr>
          </w:p>
        </w:tc>
      </w:tr>
      <w:tr w:rsidR="00BF783C" w:rsidRPr="00FC3F85" w:rsidTr="00642E17">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BF783C" w:rsidRPr="00FC3F85" w:rsidRDefault="00BF783C" w:rsidP="00642E17">
            <w:pPr>
              <w:pStyle w:val="ConsPlusNormal"/>
              <w:widowControl/>
              <w:ind w:firstLine="0"/>
              <w:rPr>
                <w:sz w:val="22"/>
                <w:szCs w:val="22"/>
              </w:rPr>
            </w:pPr>
            <w:r w:rsidRPr="00FC3F85">
              <w:rPr>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F783C" w:rsidRPr="00FC3F85" w:rsidRDefault="00BF783C" w:rsidP="00642E17">
            <w:pPr>
              <w:pStyle w:val="ConsPlusNormal"/>
              <w:widowControl/>
              <w:ind w:firstLine="0"/>
              <w:rPr>
                <w:sz w:val="22"/>
                <w:szCs w:val="22"/>
              </w:rPr>
            </w:pPr>
          </w:p>
        </w:tc>
      </w:tr>
      <w:tr w:rsidR="00BF783C" w:rsidRPr="00FC3F85" w:rsidTr="00642E1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BF783C" w:rsidRPr="00FC3F85" w:rsidRDefault="00BF783C" w:rsidP="00642E17">
            <w:pPr>
              <w:pStyle w:val="ConsPlusNormal"/>
              <w:widowControl/>
              <w:ind w:firstLine="0"/>
              <w:jc w:val="both"/>
              <w:rPr>
                <w:sz w:val="22"/>
                <w:szCs w:val="22"/>
              </w:rPr>
            </w:pPr>
            <w:r w:rsidRPr="00FC3F85">
              <w:rPr>
                <w:sz w:val="22"/>
                <w:szCs w:val="22"/>
              </w:rPr>
              <w:t xml:space="preserve">4. Идентификационный номер налогоплательщика </w:t>
            </w:r>
            <w:r w:rsidRPr="00FC3F85">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BF783C" w:rsidRPr="00FC3F85" w:rsidRDefault="00BF783C" w:rsidP="00642E17">
            <w:pPr>
              <w:pStyle w:val="ConsPlusNormal"/>
              <w:widowControl/>
              <w:ind w:firstLine="0"/>
              <w:rPr>
                <w:sz w:val="22"/>
                <w:szCs w:val="22"/>
              </w:rPr>
            </w:pPr>
          </w:p>
        </w:tc>
      </w:tr>
      <w:tr w:rsidR="00BF783C" w:rsidRPr="00FC3F85" w:rsidTr="00642E1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BF783C" w:rsidRPr="00FC3F85" w:rsidRDefault="00BF783C" w:rsidP="00642E17">
            <w:pPr>
              <w:pStyle w:val="ConsPlusNormal"/>
              <w:widowControl/>
              <w:ind w:firstLine="0"/>
              <w:rPr>
                <w:sz w:val="22"/>
                <w:szCs w:val="22"/>
              </w:rPr>
            </w:pPr>
            <w:r w:rsidRPr="00FC3F85">
              <w:rPr>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BF783C" w:rsidRPr="00FC3F85" w:rsidRDefault="00BF783C" w:rsidP="00642E17">
            <w:pPr>
              <w:pStyle w:val="ConsPlusNormal"/>
              <w:widowControl/>
              <w:ind w:firstLine="0"/>
              <w:rPr>
                <w:sz w:val="22"/>
                <w:szCs w:val="22"/>
              </w:rPr>
            </w:pPr>
          </w:p>
        </w:tc>
      </w:tr>
      <w:tr w:rsidR="00BF783C" w:rsidRPr="00FC3F85" w:rsidTr="00642E17">
        <w:trPr>
          <w:trHeight w:val="360"/>
        </w:trPr>
        <w:tc>
          <w:tcPr>
            <w:tcW w:w="10620" w:type="dxa"/>
            <w:gridSpan w:val="9"/>
            <w:tcBorders>
              <w:top w:val="single" w:sz="4" w:space="0" w:color="auto"/>
              <w:bottom w:val="single" w:sz="4" w:space="0" w:color="auto"/>
            </w:tcBorders>
          </w:tcPr>
          <w:p w:rsidR="00BF783C" w:rsidRPr="00FC3F85" w:rsidRDefault="00BF783C" w:rsidP="00642E17">
            <w:pPr>
              <w:pStyle w:val="ConsPlusNormal"/>
              <w:widowControl/>
              <w:ind w:firstLine="0"/>
              <w:jc w:val="center"/>
              <w:rPr>
                <w:sz w:val="22"/>
                <w:szCs w:val="22"/>
              </w:rPr>
            </w:pPr>
            <w:r w:rsidRPr="00FC3F85">
              <w:rPr>
                <w:sz w:val="22"/>
                <w:szCs w:val="22"/>
              </w:rPr>
              <w:t>Предложение участника размещения заказа.</w:t>
            </w:r>
          </w:p>
        </w:tc>
      </w:tr>
      <w:tr w:rsidR="00BF783C" w:rsidRPr="00FC3F85" w:rsidTr="00642E17">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BF783C" w:rsidRPr="00FC3F85" w:rsidRDefault="00BF783C" w:rsidP="00642E17">
            <w:pPr>
              <w:pStyle w:val="ConsPlusNormal"/>
              <w:widowControl/>
              <w:ind w:firstLine="0"/>
              <w:jc w:val="center"/>
              <w:rPr>
                <w:sz w:val="22"/>
                <w:szCs w:val="22"/>
              </w:rPr>
            </w:pPr>
            <w:r w:rsidRPr="00FC3F85">
              <w:rPr>
                <w:sz w:val="22"/>
                <w:szCs w:val="22"/>
              </w:rPr>
              <w:t xml:space="preserve">N </w:t>
            </w:r>
            <w:r w:rsidRPr="00FC3F85">
              <w:rPr>
                <w:sz w:val="22"/>
                <w:szCs w:val="22"/>
              </w:rPr>
              <w:br/>
            </w:r>
            <w:proofErr w:type="gramStart"/>
            <w:r w:rsidRPr="00FC3F85">
              <w:rPr>
                <w:sz w:val="22"/>
                <w:szCs w:val="22"/>
              </w:rPr>
              <w:t>п</w:t>
            </w:r>
            <w:proofErr w:type="gramEnd"/>
            <w:r w:rsidRPr="00FC3F85">
              <w:rPr>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BF783C" w:rsidRPr="00FC3F85" w:rsidRDefault="00BF783C" w:rsidP="00642E17">
            <w:pPr>
              <w:pStyle w:val="ConsPlusNormal"/>
              <w:widowControl/>
              <w:ind w:firstLine="0"/>
              <w:jc w:val="center"/>
              <w:rPr>
                <w:sz w:val="22"/>
                <w:szCs w:val="22"/>
              </w:rPr>
            </w:pPr>
            <w:r w:rsidRPr="00FC3F85">
              <w:rPr>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BF783C" w:rsidRPr="00FC3F85" w:rsidRDefault="00BF783C" w:rsidP="00642E17">
            <w:pPr>
              <w:pStyle w:val="ConsPlusNormal"/>
              <w:widowControl/>
              <w:ind w:left="110" w:hanging="110"/>
              <w:jc w:val="center"/>
              <w:rPr>
                <w:sz w:val="22"/>
                <w:szCs w:val="22"/>
              </w:rPr>
            </w:pPr>
            <w:r w:rsidRPr="00FC3F85">
              <w:rPr>
                <w:sz w:val="22"/>
                <w:szCs w:val="22"/>
              </w:rPr>
              <w:t>Характеристики</w:t>
            </w:r>
            <w:r w:rsidRPr="00FC3F85">
              <w:rPr>
                <w:sz w:val="22"/>
                <w:szCs w:val="22"/>
              </w:rPr>
              <w:br/>
              <w:t xml:space="preserve">поставляемых </w:t>
            </w:r>
            <w:r w:rsidRPr="00FC3F85">
              <w:rPr>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BF783C" w:rsidRPr="00FC3F85" w:rsidRDefault="00BF783C" w:rsidP="00642E17">
            <w:pPr>
              <w:pStyle w:val="ConsPlusNormal"/>
              <w:widowControl/>
              <w:ind w:firstLine="0"/>
              <w:jc w:val="center"/>
              <w:rPr>
                <w:sz w:val="22"/>
                <w:szCs w:val="22"/>
              </w:rPr>
            </w:pPr>
            <w:r w:rsidRPr="00FC3F85">
              <w:rPr>
                <w:sz w:val="22"/>
                <w:szCs w:val="22"/>
              </w:rPr>
              <w:t xml:space="preserve">Единица </w:t>
            </w:r>
            <w:r w:rsidRPr="00FC3F85">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BF783C" w:rsidRPr="00FC3F85" w:rsidRDefault="00BF783C" w:rsidP="00642E17">
            <w:pPr>
              <w:pStyle w:val="ConsPlusNormal"/>
              <w:widowControl/>
              <w:ind w:firstLine="0"/>
              <w:jc w:val="center"/>
              <w:rPr>
                <w:sz w:val="22"/>
                <w:szCs w:val="22"/>
              </w:rPr>
            </w:pPr>
            <w:r w:rsidRPr="00FC3F85">
              <w:rPr>
                <w:sz w:val="22"/>
                <w:szCs w:val="22"/>
              </w:rPr>
              <w:t xml:space="preserve">Количество  </w:t>
            </w:r>
            <w:r w:rsidRPr="00FC3F85">
              <w:rPr>
                <w:sz w:val="22"/>
                <w:szCs w:val="22"/>
              </w:rPr>
              <w:br/>
              <w:t xml:space="preserve">поставляемых </w:t>
            </w:r>
            <w:r w:rsidRPr="00FC3F85">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BF783C" w:rsidRPr="00FC3F85" w:rsidRDefault="00BF783C" w:rsidP="00642E17">
            <w:pPr>
              <w:pStyle w:val="ConsPlusNormal"/>
              <w:widowControl/>
              <w:ind w:firstLine="0"/>
              <w:jc w:val="center"/>
              <w:rPr>
                <w:sz w:val="22"/>
                <w:szCs w:val="22"/>
              </w:rPr>
            </w:pPr>
            <w:r w:rsidRPr="00FC3F85">
              <w:rPr>
                <w:sz w:val="22"/>
                <w:szCs w:val="22"/>
              </w:rPr>
              <w:t xml:space="preserve">Цена   </w:t>
            </w:r>
            <w:r w:rsidRPr="00FC3F85">
              <w:rPr>
                <w:sz w:val="22"/>
                <w:szCs w:val="22"/>
              </w:rPr>
              <w:br/>
              <w:t xml:space="preserve">единицы  </w:t>
            </w:r>
            <w:r w:rsidRPr="00FC3F85">
              <w:rPr>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BF783C" w:rsidRPr="00FC3F85" w:rsidRDefault="00BF783C" w:rsidP="00642E17">
            <w:pPr>
              <w:pStyle w:val="ConsPlusNormal"/>
              <w:widowControl/>
              <w:ind w:firstLine="0"/>
              <w:jc w:val="center"/>
              <w:rPr>
                <w:sz w:val="22"/>
                <w:szCs w:val="22"/>
              </w:rPr>
            </w:pPr>
            <w:r w:rsidRPr="00FC3F85">
              <w:rPr>
                <w:sz w:val="22"/>
                <w:szCs w:val="22"/>
              </w:rPr>
              <w:t>Сумма</w:t>
            </w:r>
            <w:r w:rsidRPr="00FC3F85">
              <w:rPr>
                <w:sz w:val="22"/>
                <w:szCs w:val="22"/>
              </w:rPr>
              <w:br/>
              <w:t>руб.</w:t>
            </w:r>
          </w:p>
        </w:tc>
      </w:tr>
      <w:tr w:rsidR="00BF783C" w:rsidRPr="00FC3F85" w:rsidTr="00642E17">
        <w:trPr>
          <w:trHeight w:val="240"/>
        </w:trPr>
        <w:tc>
          <w:tcPr>
            <w:tcW w:w="36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r w:rsidRPr="00FC3F85">
              <w:rPr>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r>
      <w:tr w:rsidR="00BF783C" w:rsidRPr="00FC3F85" w:rsidTr="00642E17">
        <w:trPr>
          <w:trHeight w:val="240"/>
        </w:trPr>
        <w:tc>
          <w:tcPr>
            <w:tcW w:w="36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r w:rsidRPr="00FC3F85">
              <w:rPr>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r>
      <w:tr w:rsidR="00BF783C" w:rsidRPr="00FC3F85" w:rsidTr="00642E17">
        <w:trPr>
          <w:trHeight w:val="240"/>
        </w:trPr>
        <w:tc>
          <w:tcPr>
            <w:tcW w:w="36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r w:rsidRPr="00FC3F85">
              <w:rPr>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r>
      <w:tr w:rsidR="00BF783C" w:rsidRPr="00FC3F85" w:rsidTr="00642E17">
        <w:trPr>
          <w:trHeight w:val="240"/>
        </w:trPr>
        <w:tc>
          <w:tcPr>
            <w:tcW w:w="36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270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r w:rsidRPr="00FC3F85">
              <w:rPr>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sz w:val="22"/>
                <w:szCs w:val="22"/>
              </w:rPr>
            </w:pPr>
          </w:p>
        </w:tc>
      </w:tr>
      <w:tr w:rsidR="00BF783C" w:rsidRPr="00FC3F85" w:rsidTr="00642E17">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BF783C" w:rsidRPr="00FC3F85" w:rsidRDefault="00BF783C" w:rsidP="00642E17">
            <w:pPr>
              <w:pStyle w:val="ConsPlusNormal"/>
              <w:widowControl/>
              <w:ind w:firstLine="0"/>
              <w:rPr>
                <w:b/>
                <w:sz w:val="22"/>
                <w:szCs w:val="22"/>
              </w:rPr>
            </w:pPr>
            <w:r w:rsidRPr="00FC3F85">
              <w:rPr>
                <w:b/>
                <w:sz w:val="22"/>
                <w:szCs w:val="22"/>
              </w:rPr>
              <w:t>Сведения о включенных или не включенных в цену контракта расходах</w:t>
            </w:r>
            <w:r w:rsidRPr="00FC3F85">
              <w:rPr>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BF783C" w:rsidRPr="00FC3F85" w:rsidRDefault="00FC3F85" w:rsidP="00FC3F85">
            <w:pPr>
              <w:pStyle w:val="WW-"/>
              <w:ind w:firstLine="360"/>
              <w:jc w:val="both"/>
              <w:rPr>
                <w:sz w:val="22"/>
                <w:szCs w:val="22"/>
              </w:rPr>
            </w:pPr>
            <w:r w:rsidRPr="00FC3F85">
              <w:rPr>
                <w:sz w:val="22"/>
                <w:szCs w:val="22"/>
              </w:rPr>
              <w:t xml:space="preserve">Цена включает все расходы, связанные с исполнением Договора, в том числе стоимость товара, расходы по доставке товара, разгрузке, налоги, сборы и другие обязательные платежи. </w:t>
            </w:r>
          </w:p>
        </w:tc>
      </w:tr>
    </w:tbl>
    <w:p w:rsidR="00BF783C" w:rsidRPr="00FC3F85" w:rsidRDefault="00BF783C" w:rsidP="00BF783C">
      <w:pPr>
        <w:pStyle w:val="ConsPlusNormal"/>
        <w:widowControl/>
        <w:ind w:firstLine="0"/>
        <w:jc w:val="both"/>
        <w:rPr>
          <w:sz w:val="22"/>
          <w:szCs w:val="22"/>
        </w:rPr>
      </w:pPr>
      <w:r w:rsidRPr="00FC3F85">
        <w:rPr>
          <w:sz w:val="22"/>
          <w:szCs w:val="22"/>
        </w:rPr>
        <w:t>Цена контракта ___________________________________ руб. ____  коп</w:t>
      </w:r>
      <w:proofErr w:type="gramStart"/>
      <w:r w:rsidRPr="00FC3F85">
        <w:rPr>
          <w:sz w:val="22"/>
          <w:szCs w:val="22"/>
        </w:rPr>
        <w:t xml:space="preserve">., </w:t>
      </w:r>
      <w:proofErr w:type="gramEnd"/>
    </w:p>
    <w:p w:rsidR="00BF783C" w:rsidRPr="00FC3F85" w:rsidRDefault="00BF783C" w:rsidP="00BF783C">
      <w:pPr>
        <w:pStyle w:val="ConsPlusNormal"/>
        <w:widowControl/>
        <w:ind w:firstLine="0"/>
        <w:rPr>
          <w:sz w:val="22"/>
          <w:szCs w:val="22"/>
        </w:rPr>
      </w:pPr>
      <w:r w:rsidRPr="00FC3F85">
        <w:rPr>
          <w:sz w:val="22"/>
          <w:szCs w:val="22"/>
        </w:rPr>
        <w:t xml:space="preserve">                                                                                                                                      (сумма прописью)</w:t>
      </w:r>
    </w:p>
    <w:p w:rsidR="00BF783C" w:rsidRPr="00FC3F85" w:rsidRDefault="00BF783C" w:rsidP="00BF783C">
      <w:pPr>
        <w:pStyle w:val="ConsPlusNormal"/>
        <w:widowControl/>
        <w:ind w:firstLine="0"/>
        <w:jc w:val="both"/>
        <w:rPr>
          <w:sz w:val="22"/>
          <w:szCs w:val="22"/>
        </w:rPr>
      </w:pPr>
      <w:r w:rsidRPr="00FC3F85">
        <w:rPr>
          <w:sz w:val="22"/>
          <w:szCs w:val="22"/>
        </w:rPr>
        <w:t xml:space="preserve">в </w:t>
      </w:r>
      <w:proofErr w:type="spellStart"/>
      <w:r w:rsidRPr="00FC3F85">
        <w:rPr>
          <w:sz w:val="22"/>
          <w:szCs w:val="22"/>
        </w:rPr>
        <w:t>т.ч</w:t>
      </w:r>
      <w:proofErr w:type="spellEnd"/>
      <w:r w:rsidRPr="00FC3F85">
        <w:rPr>
          <w:sz w:val="22"/>
          <w:szCs w:val="22"/>
        </w:rPr>
        <w:t>. НДС___________________.</w:t>
      </w:r>
    </w:p>
    <w:p w:rsidR="00BF783C" w:rsidRPr="00FC3F85" w:rsidRDefault="00BF783C" w:rsidP="00BF783C">
      <w:pPr>
        <w:jc w:val="both"/>
        <w:rPr>
          <w:sz w:val="22"/>
          <w:szCs w:val="22"/>
        </w:rPr>
      </w:pPr>
      <w:r w:rsidRPr="00FC3F85">
        <w:rPr>
          <w:b/>
          <w:sz w:val="22"/>
          <w:szCs w:val="22"/>
        </w:rPr>
        <w:t>Примечание</w:t>
      </w:r>
      <w:r w:rsidRPr="00FC3F85">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FC3F85">
        <w:rPr>
          <w:sz w:val="22"/>
          <w:szCs w:val="22"/>
        </w:rPr>
        <w:t xml:space="preserve">. </w:t>
      </w:r>
      <w:proofErr w:type="gramEnd"/>
    </w:p>
    <w:p w:rsidR="00BF783C" w:rsidRPr="00FC3F85" w:rsidRDefault="00BF783C" w:rsidP="00BF783C">
      <w:pPr>
        <w:jc w:val="both"/>
        <w:rPr>
          <w:sz w:val="22"/>
          <w:szCs w:val="22"/>
        </w:rPr>
      </w:pPr>
      <w:r w:rsidRPr="00FC3F85">
        <w:rPr>
          <w:sz w:val="22"/>
          <w:szCs w:val="22"/>
        </w:rPr>
        <w:t>________________________________________________________, согласн</w:t>
      </w:r>
      <w:proofErr w:type="gramStart"/>
      <w:r w:rsidRPr="00FC3F85">
        <w:rPr>
          <w:sz w:val="22"/>
          <w:szCs w:val="22"/>
        </w:rPr>
        <w:t>о(</w:t>
      </w:r>
      <w:proofErr w:type="spellStart"/>
      <w:proofErr w:type="gramEnd"/>
      <w:r w:rsidRPr="00FC3F85">
        <w:rPr>
          <w:sz w:val="22"/>
          <w:szCs w:val="22"/>
        </w:rPr>
        <w:t>ен</w:t>
      </w:r>
      <w:proofErr w:type="spellEnd"/>
      <w:r w:rsidRPr="00FC3F85">
        <w:rPr>
          <w:sz w:val="22"/>
          <w:szCs w:val="22"/>
        </w:rPr>
        <w:t xml:space="preserve">) исполнить условия </w:t>
      </w:r>
    </w:p>
    <w:p w:rsidR="00BF783C" w:rsidRPr="00FC3F85" w:rsidRDefault="00BF783C" w:rsidP="00BF783C">
      <w:pPr>
        <w:jc w:val="both"/>
        <w:rPr>
          <w:sz w:val="22"/>
          <w:szCs w:val="22"/>
          <w:vertAlign w:val="superscript"/>
        </w:rPr>
      </w:pPr>
      <w:r w:rsidRPr="00FC3F85">
        <w:rPr>
          <w:sz w:val="22"/>
          <w:szCs w:val="22"/>
          <w:vertAlign w:val="superscript"/>
        </w:rPr>
        <w:t xml:space="preserve">                                              (Наименование участника размещения заказа)</w:t>
      </w:r>
    </w:p>
    <w:p w:rsidR="00BF783C" w:rsidRPr="00FC3F85" w:rsidRDefault="00BF783C" w:rsidP="00BF783C">
      <w:pPr>
        <w:jc w:val="both"/>
        <w:rPr>
          <w:sz w:val="22"/>
          <w:szCs w:val="22"/>
        </w:rPr>
      </w:pPr>
      <w:r w:rsidRPr="00FC3F85">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BF783C" w:rsidRPr="00FC3F85" w:rsidRDefault="00BF783C" w:rsidP="00BF783C">
      <w:pPr>
        <w:jc w:val="both"/>
        <w:rPr>
          <w:sz w:val="22"/>
          <w:szCs w:val="22"/>
          <w:vertAlign w:val="superscript"/>
        </w:rPr>
      </w:pPr>
      <w:r w:rsidRPr="00FC3F85">
        <w:rPr>
          <w:sz w:val="22"/>
          <w:szCs w:val="22"/>
        </w:rPr>
        <w:t xml:space="preserve">______________________________________________________ является субъектом малого </w:t>
      </w:r>
      <w:r w:rsidRPr="00FC3F85">
        <w:rPr>
          <w:sz w:val="22"/>
          <w:szCs w:val="22"/>
          <w:vertAlign w:val="superscript"/>
        </w:rPr>
        <w:t xml:space="preserve"> </w:t>
      </w:r>
    </w:p>
    <w:p w:rsidR="00BF783C" w:rsidRPr="00FC3F85" w:rsidRDefault="00BF783C" w:rsidP="00BF783C">
      <w:pPr>
        <w:jc w:val="both"/>
        <w:rPr>
          <w:sz w:val="22"/>
          <w:szCs w:val="22"/>
        </w:rPr>
      </w:pPr>
      <w:r w:rsidRPr="00FC3F85">
        <w:rPr>
          <w:sz w:val="22"/>
          <w:szCs w:val="22"/>
          <w:vertAlign w:val="superscript"/>
        </w:rPr>
        <w:t xml:space="preserve">                                                             (Наименование участника размещения заказа)</w:t>
      </w:r>
    </w:p>
    <w:p w:rsidR="00BF783C" w:rsidRPr="00FC3F85" w:rsidRDefault="00BF783C" w:rsidP="00BF783C">
      <w:pPr>
        <w:jc w:val="both"/>
        <w:rPr>
          <w:sz w:val="22"/>
          <w:szCs w:val="22"/>
        </w:rPr>
      </w:pPr>
      <w:r w:rsidRPr="00FC3F85">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BF783C" w:rsidRPr="00FC3F85" w:rsidRDefault="00BF783C" w:rsidP="00BF783C">
      <w:pPr>
        <w:jc w:val="both"/>
        <w:rPr>
          <w:sz w:val="22"/>
          <w:szCs w:val="22"/>
        </w:rPr>
      </w:pPr>
      <w:r w:rsidRPr="00FC3F85">
        <w:rPr>
          <w:sz w:val="22"/>
          <w:szCs w:val="22"/>
        </w:rPr>
        <w:t>Руководитель организации ____________ _____________</w:t>
      </w:r>
    </w:p>
    <w:p w:rsidR="00BF783C" w:rsidRPr="00FC3F85" w:rsidRDefault="00BF783C" w:rsidP="00BF783C">
      <w:pPr>
        <w:jc w:val="both"/>
        <w:rPr>
          <w:sz w:val="22"/>
          <w:szCs w:val="22"/>
        </w:rPr>
      </w:pPr>
      <w:r w:rsidRPr="00FC3F85">
        <w:rPr>
          <w:sz w:val="22"/>
          <w:szCs w:val="22"/>
        </w:rPr>
        <w:t xml:space="preserve">                           </w:t>
      </w:r>
      <w:r w:rsidRPr="00FC3F85">
        <w:rPr>
          <w:sz w:val="22"/>
          <w:szCs w:val="22"/>
        </w:rPr>
        <w:tab/>
      </w:r>
      <w:r w:rsidRPr="00FC3F85">
        <w:rPr>
          <w:sz w:val="22"/>
          <w:szCs w:val="22"/>
        </w:rPr>
        <w:tab/>
        <w:t xml:space="preserve">  (подпись) </w:t>
      </w:r>
      <w:r w:rsidRPr="00FC3F85">
        <w:rPr>
          <w:sz w:val="22"/>
          <w:szCs w:val="22"/>
        </w:rPr>
        <w:tab/>
        <w:t xml:space="preserve">        (Ф.И.О.)</w:t>
      </w:r>
    </w:p>
    <w:p w:rsidR="00BF783C" w:rsidRPr="00FC3F85" w:rsidRDefault="00BF783C" w:rsidP="00BF783C">
      <w:pPr>
        <w:rPr>
          <w:sz w:val="22"/>
          <w:szCs w:val="22"/>
        </w:rPr>
      </w:pPr>
      <w:r w:rsidRPr="00FC3F85">
        <w:rPr>
          <w:sz w:val="22"/>
          <w:szCs w:val="22"/>
        </w:rPr>
        <w:t>М.П.</w:t>
      </w:r>
    </w:p>
    <w:p w:rsidR="00BF783C" w:rsidRPr="000E3749" w:rsidRDefault="00BF783C" w:rsidP="00FE3131">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FC3F85" w:rsidRPr="00FC3F85" w:rsidRDefault="00FC3F85" w:rsidP="00FC3F85">
      <w:pPr>
        <w:pStyle w:val="a8"/>
        <w:jc w:val="right"/>
        <w:rPr>
          <w:sz w:val="22"/>
          <w:szCs w:val="22"/>
        </w:rPr>
      </w:pPr>
      <w:r w:rsidRPr="00FC3F85">
        <w:rPr>
          <w:sz w:val="22"/>
          <w:szCs w:val="22"/>
        </w:rPr>
        <w:t>проект</w:t>
      </w:r>
    </w:p>
    <w:p w:rsidR="00FC3F85" w:rsidRPr="00FC3F85" w:rsidRDefault="00FC3F85" w:rsidP="00FC3F85">
      <w:pPr>
        <w:pStyle w:val="a8"/>
        <w:rPr>
          <w:sz w:val="22"/>
          <w:szCs w:val="22"/>
        </w:rPr>
      </w:pPr>
    </w:p>
    <w:p w:rsidR="00FC3F85" w:rsidRPr="00FC3F85" w:rsidRDefault="00FC3F85" w:rsidP="00FC3F85">
      <w:pPr>
        <w:pStyle w:val="a8"/>
        <w:rPr>
          <w:b w:val="0"/>
          <w:sz w:val="22"/>
          <w:szCs w:val="22"/>
        </w:rPr>
      </w:pPr>
      <w:r w:rsidRPr="00FC3F85">
        <w:rPr>
          <w:sz w:val="22"/>
          <w:szCs w:val="22"/>
        </w:rPr>
        <w:t>ДОГОВОР №</w:t>
      </w:r>
      <w:r w:rsidRPr="00FC3F85">
        <w:rPr>
          <w:b w:val="0"/>
          <w:sz w:val="22"/>
          <w:szCs w:val="22"/>
        </w:rPr>
        <w:t>______</w:t>
      </w:r>
    </w:p>
    <w:p w:rsidR="00FC3F85" w:rsidRPr="00FC3F85" w:rsidRDefault="00FC3F85" w:rsidP="00FC3F85">
      <w:pPr>
        <w:jc w:val="center"/>
        <w:rPr>
          <w:b/>
          <w:sz w:val="22"/>
          <w:szCs w:val="22"/>
        </w:rPr>
      </w:pPr>
      <w:r w:rsidRPr="00FC3F85">
        <w:rPr>
          <w:b/>
          <w:sz w:val="22"/>
          <w:szCs w:val="22"/>
        </w:rPr>
        <w:t>на поставку товаров для муниципальных нужд</w:t>
      </w:r>
    </w:p>
    <w:p w:rsidR="00FC3F85" w:rsidRPr="00FC3F85" w:rsidRDefault="00FC3F85" w:rsidP="00FC3F85">
      <w:pPr>
        <w:jc w:val="center"/>
        <w:rPr>
          <w:sz w:val="22"/>
          <w:szCs w:val="22"/>
        </w:rPr>
      </w:pPr>
    </w:p>
    <w:p w:rsidR="00FC3F85" w:rsidRPr="00FC3F85" w:rsidRDefault="00FC3F85" w:rsidP="00FC3F85">
      <w:pPr>
        <w:rPr>
          <w:sz w:val="22"/>
          <w:szCs w:val="22"/>
        </w:rPr>
      </w:pPr>
      <w:r w:rsidRPr="00FC3F85">
        <w:rPr>
          <w:sz w:val="22"/>
          <w:szCs w:val="22"/>
        </w:rPr>
        <w:t>город Иваново                                                                                                               «   » _________2013 г.</w:t>
      </w:r>
    </w:p>
    <w:p w:rsidR="00FC3F85" w:rsidRPr="00FC3F85" w:rsidRDefault="00FC3F85" w:rsidP="00FC3F85">
      <w:pPr>
        <w:rPr>
          <w:sz w:val="22"/>
          <w:szCs w:val="22"/>
        </w:rPr>
      </w:pPr>
    </w:p>
    <w:p w:rsidR="00FC3F85" w:rsidRPr="00FC3F85" w:rsidRDefault="00FC3F85" w:rsidP="00FC3F85">
      <w:pPr>
        <w:pStyle w:val="ae"/>
        <w:ind w:left="0" w:firstLine="708"/>
        <w:jc w:val="both"/>
        <w:rPr>
          <w:sz w:val="22"/>
          <w:szCs w:val="22"/>
        </w:rPr>
      </w:pPr>
      <w:r w:rsidRPr="00FC3F85">
        <w:rPr>
          <w:sz w:val="22"/>
          <w:szCs w:val="22"/>
        </w:rPr>
        <w:t xml:space="preserve">Муниципальное бюджетное учреждение Центр физкультурно-спортивной работы по месту жительства «Восток» комитета по физической культуре и спорту Администрации города Иванова, именуемое в дальнейшем «Заказчик», в лице исполняющего обязанности директора </w:t>
      </w:r>
      <w:proofErr w:type="spellStart"/>
      <w:r w:rsidRPr="00FC3F85">
        <w:rPr>
          <w:sz w:val="22"/>
          <w:szCs w:val="22"/>
        </w:rPr>
        <w:t>Носихиной</w:t>
      </w:r>
      <w:proofErr w:type="spellEnd"/>
      <w:r w:rsidRPr="00FC3F85">
        <w:rPr>
          <w:sz w:val="22"/>
          <w:szCs w:val="22"/>
        </w:rPr>
        <w:t xml:space="preserve"> Ольги Владимировны, действующего на основании Устава, с одной стороны, и _______________________________________________________, именуемое в дальнейшем «Поставщик», в лице____________________________________________, действующего на основании_________________________________</w:t>
      </w:r>
      <w:proofErr w:type="gramStart"/>
      <w:r w:rsidRPr="00FC3F85">
        <w:rPr>
          <w:sz w:val="22"/>
          <w:szCs w:val="22"/>
        </w:rPr>
        <w:t xml:space="preserve"> ,</w:t>
      </w:r>
      <w:proofErr w:type="gramEnd"/>
      <w:r w:rsidRPr="00FC3F85">
        <w:rPr>
          <w:sz w:val="22"/>
          <w:szCs w:val="22"/>
        </w:rPr>
        <w:t xml:space="preserve"> с другой стороны, именуемые в дальнейшем «Стороны», руководствуясь протоколом рассмотрения и оценки котировочных заявок №________________ </w:t>
      </w:r>
      <w:proofErr w:type="gramStart"/>
      <w:r w:rsidRPr="00FC3F85">
        <w:rPr>
          <w:sz w:val="22"/>
          <w:szCs w:val="22"/>
        </w:rPr>
        <w:t>от</w:t>
      </w:r>
      <w:proofErr w:type="gramEnd"/>
      <w:r w:rsidRPr="00FC3F85">
        <w:rPr>
          <w:sz w:val="22"/>
          <w:szCs w:val="22"/>
        </w:rPr>
        <w:t xml:space="preserve"> ____________________ заключили настоящий Договор (далее – Договор) о нижеследующем: </w:t>
      </w:r>
    </w:p>
    <w:p w:rsidR="00FC3F85" w:rsidRPr="00FC3F85" w:rsidRDefault="00FC3F85" w:rsidP="00FC3F85">
      <w:pPr>
        <w:jc w:val="center"/>
        <w:rPr>
          <w:b/>
          <w:sz w:val="22"/>
          <w:szCs w:val="22"/>
        </w:rPr>
      </w:pPr>
      <w:r w:rsidRPr="00FC3F85">
        <w:rPr>
          <w:b/>
          <w:sz w:val="22"/>
          <w:szCs w:val="22"/>
        </w:rPr>
        <w:t>1. Предмет Договора</w:t>
      </w:r>
    </w:p>
    <w:p w:rsidR="00FC3F85" w:rsidRPr="00FC3F85" w:rsidRDefault="00FC3F85" w:rsidP="00FC3F85">
      <w:pPr>
        <w:jc w:val="both"/>
        <w:rPr>
          <w:b/>
          <w:sz w:val="22"/>
          <w:szCs w:val="22"/>
        </w:rPr>
      </w:pPr>
    </w:p>
    <w:p w:rsidR="00FC3F85" w:rsidRPr="00FC3F85" w:rsidRDefault="00FC3F85" w:rsidP="00FC3F85">
      <w:pPr>
        <w:jc w:val="both"/>
        <w:rPr>
          <w:sz w:val="22"/>
          <w:szCs w:val="22"/>
        </w:rPr>
      </w:pPr>
      <w:r w:rsidRPr="00FC3F85">
        <w:rPr>
          <w:sz w:val="22"/>
          <w:szCs w:val="22"/>
        </w:rPr>
        <w:t xml:space="preserve">1.1. По настоящему Договору Заказчик поручает, а Поставщик принимает на себя обязательства по приобретению </w:t>
      </w:r>
      <w:r w:rsidRPr="00FC3F85">
        <w:rPr>
          <w:spacing w:val="-2"/>
          <w:sz w:val="22"/>
          <w:szCs w:val="22"/>
        </w:rPr>
        <w:t>спортивного инвентаря и тренажеров в помещение МБУ «Восток» по адресу: Ивановская область, г. Иваново, ул. Генерала Хлебникова, д. 36</w:t>
      </w:r>
      <w:r w:rsidRPr="00FC3F85">
        <w:rPr>
          <w:color w:val="FF0000"/>
          <w:sz w:val="22"/>
          <w:szCs w:val="22"/>
        </w:rPr>
        <w:t xml:space="preserve"> </w:t>
      </w:r>
      <w:r w:rsidRPr="00FC3F85">
        <w:rPr>
          <w:sz w:val="22"/>
          <w:szCs w:val="22"/>
        </w:rPr>
        <w:t>в соответствии со спецификацией (Приложение № 1 к Договору) и техническими характеристиками, именуемой в дальнейшем Товар.</w:t>
      </w:r>
    </w:p>
    <w:p w:rsidR="00FC3F85" w:rsidRPr="00FC3F85" w:rsidRDefault="00FC3F85" w:rsidP="00FC3F85">
      <w:pPr>
        <w:jc w:val="both"/>
        <w:rPr>
          <w:sz w:val="22"/>
          <w:szCs w:val="22"/>
        </w:rPr>
      </w:pPr>
      <w:r w:rsidRPr="00FC3F85">
        <w:rPr>
          <w:sz w:val="22"/>
          <w:szCs w:val="22"/>
        </w:rPr>
        <w:t xml:space="preserve">1.2. Заказчик обязуется обеспечить оплату поставленного Товара в </w:t>
      </w:r>
      <w:proofErr w:type="gramStart"/>
      <w:r w:rsidRPr="00FC3F85">
        <w:rPr>
          <w:sz w:val="22"/>
          <w:szCs w:val="22"/>
        </w:rPr>
        <w:t>установленных</w:t>
      </w:r>
      <w:proofErr w:type="gramEnd"/>
      <w:r w:rsidRPr="00FC3F85">
        <w:rPr>
          <w:sz w:val="22"/>
          <w:szCs w:val="22"/>
        </w:rPr>
        <w:t xml:space="preserve"> Договором порядке, форме и размере.</w:t>
      </w:r>
    </w:p>
    <w:p w:rsidR="00FC3F85" w:rsidRPr="00FC3F85" w:rsidRDefault="00FC3F85" w:rsidP="00FC3F85">
      <w:pPr>
        <w:spacing w:before="120" w:after="120"/>
        <w:jc w:val="center"/>
        <w:rPr>
          <w:b/>
          <w:sz w:val="22"/>
          <w:szCs w:val="22"/>
        </w:rPr>
      </w:pPr>
      <w:r w:rsidRPr="00FC3F85">
        <w:rPr>
          <w:b/>
          <w:sz w:val="22"/>
          <w:szCs w:val="22"/>
        </w:rPr>
        <w:t>2. Цена Договора и порядок расчетов</w:t>
      </w:r>
    </w:p>
    <w:p w:rsidR="00FC3F85" w:rsidRPr="00FC3F85" w:rsidRDefault="00FC3F85" w:rsidP="00FC3F85">
      <w:pPr>
        <w:pStyle w:val="WW-"/>
        <w:jc w:val="both"/>
        <w:rPr>
          <w:sz w:val="22"/>
          <w:szCs w:val="22"/>
        </w:rPr>
      </w:pPr>
      <w:r w:rsidRPr="00FC3F85">
        <w:rPr>
          <w:sz w:val="22"/>
          <w:szCs w:val="22"/>
        </w:rPr>
        <w:t>2.1. Цена настоящего Договора составляет  ________ руб. ____ коп</w:t>
      </w:r>
      <w:proofErr w:type="gramStart"/>
      <w:r w:rsidRPr="00FC3F85">
        <w:rPr>
          <w:sz w:val="22"/>
          <w:szCs w:val="22"/>
        </w:rPr>
        <w:t xml:space="preserve">., </w:t>
      </w:r>
      <w:proofErr w:type="gramEnd"/>
      <w:r w:rsidRPr="00FC3F85">
        <w:rPr>
          <w:sz w:val="22"/>
          <w:szCs w:val="22"/>
        </w:rPr>
        <w:t xml:space="preserve">в </w:t>
      </w:r>
      <w:proofErr w:type="spellStart"/>
      <w:r w:rsidRPr="00FC3F85">
        <w:rPr>
          <w:sz w:val="22"/>
          <w:szCs w:val="22"/>
        </w:rPr>
        <w:t>т.ч</w:t>
      </w:r>
      <w:proofErr w:type="spellEnd"/>
      <w:r w:rsidRPr="00FC3F85">
        <w:rPr>
          <w:sz w:val="22"/>
          <w:szCs w:val="22"/>
        </w:rPr>
        <w:t>. НДС  ______________.</w:t>
      </w:r>
    </w:p>
    <w:p w:rsidR="00FC3F85" w:rsidRPr="00FC3F85" w:rsidRDefault="00FC3F85" w:rsidP="002D1194">
      <w:pPr>
        <w:pStyle w:val="WW-"/>
        <w:jc w:val="both"/>
        <w:rPr>
          <w:sz w:val="22"/>
          <w:szCs w:val="22"/>
        </w:rPr>
      </w:pPr>
      <w:r w:rsidRPr="00FC3F85">
        <w:rPr>
          <w:sz w:val="22"/>
          <w:szCs w:val="22"/>
        </w:rPr>
        <w:t xml:space="preserve">Цена включает все расходы, связанные с исполнением Договора, в том числе стоимость товара, расходы по доставке товара, разгрузке, налоги, сборы и другие обязательные платежи. </w:t>
      </w:r>
    </w:p>
    <w:p w:rsidR="00FC3F85" w:rsidRPr="00FC3F85" w:rsidRDefault="00FC3F85" w:rsidP="00FC3F85">
      <w:pPr>
        <w:jc w:val="both"/>
        <w:rPr>
          <w:sz w:val="22"/>
          <w:szCs w:val="22"/>
        </w:rPr>
      </w:pPr>
      <w:r w:rsidRPr="00FC3F85">
        <w:rPr>
          <w:sz w:val="22"/>
          <w:szCs w:val="22"/>
        </w:rPr>
        <w:t>2.2. Цена Договора является твердой и не может изменяться в ходе исполнения настоящего Договора, за исключением случаев, предусмотренных действующим законодательством РФ.</w:t>
      </w:r>
    </w:p>
    <w:p w:rsidR="00FC3F85" w:rsidRPr="00FC3F85" w:rsidRDefault="00FC3F85" w:rsidP="00FC3F85">
      <w:pPr>
        <w:jc w:val="both"/>
        <w:rPr>
          <w:sz w:val="22"/>
          <w:szCs w:val="22"/>
        </w:rPr>
      </w:pPr>
      <w:r w:rsidRPr="00FC3F85">
        <w:rPr>
          <w:sz w:val="22"/>
          <w:szCs w:val="22"/>
        </w:rPr>
        <w:t>2.3.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FC3F85" w:rsidRPr="00FC3F85" w:rsidRDefault="00FC3F85" w:rsidP="00FC3F85">
      <w:pPr>
        <w:jc w:val="both"/>
        <w:rPr>
          <w:sz w:val="22"/>
          <w:szCs w:val="22"/>
        </w:rPr>
      </w:pPr>
      <w:r w:rsidRPr="00FC3F85">
        <w:rPr>
          <w:sz w:val="22"/>
          <w:szCs w:val="22"/>
        </w:rPr>
        <w:t xml:space="preserve">2.4. Оплата производится в форме безналичного расчета после поставки товара на основании товарно-транспортной накладной и счета-фактуры путем перечисления денежных средств на расчетный счет Поставщика в течение 10 (десяти) банковских дней </w:t>
      </w:r>
      <w:proofErr w:type="gramStart"/>
      <w:r w:rsidRPr="00FC3F85">
        <w:rPr>
          <w:sz w:val="22"/>
          <w:szCs w:val="22"/>
        </w:rPr>
        <w:t>с даты поставки</w:t>
      </w:r>
      <w:proofErr w:type="gramEnd"/>
      <w:r w:rsidRPr="00FC3F85">
        <w:rPr>
          <w:sz w:val="22"/>
          <w:szCs w:val="22"/>
        </w:rPr>
        <w:t xml:space="preserve"> товара. При этом датой поставки товара считается дата подписания товарно-транспортной накладной надлежаще уполномоченными представителями Сторон.</w:t>
      </w:r>
    </w:p>
    <w:p w:rsidR="00FC3F85" w:rsidRPr="00FC3F85" w:rsidRDefault="00FC3F85" w:rsidP="00FC3F85">
      <w:pPr>
        <w:jc w:val="both"/>
        <w:rPr>
          <w:sz w:val="22"/>
          <w:szCs w:val="22"/>
        </w:rPr>
      </w:pPr>
      <w:r w:rsidRPr="00FC3F85">
        <w:rPr>
          <w:sz w:val="22"/>
          <w:szCs w:val="22"/>
        </w:rPr>
        <w:t>2.5. Оплата производится за счет бюджета города Иванова.</w:t>
      </w:r>
    </w:p>
    <w:p w:rsidR="00FC3F85" w:rsidRPr="00FC3F85" w:rsidRDefault="00FC3F85" w:rsidP="00FC3F85">
      <w:pPr>
        <w:spacing w:before="120" w:after="120"/>
        <w:jc w:val="center"/>
        <w:rPr>
          <w:b/>
          <w:sz w:val="22"/>
          <w:szCs w:val="22"/>
        </w:rPr>
      </w:pPr>
      <w:r w:rsidRPr="00FC3F85">
        <w:rPr>
          <w:b/>
          <w:sz w:val="22"/>
          <w:szCs w:val="22"/>
        </w:rPr>
        <w:t>3. Сроки и условия поставки</w:t>
      </w:r>
    </w:p>
    <w:p w:rsidR="00FC3F85" w:rsidRPr="00FC3F85" w:rsidRDefault="00FC3F85" w:rsidP="00FC3F85">
      <w:pPr>
        <w:jc w:val="both"/>
        <w:rPr>
          <w:sz w:val="22"/>
          <w:szCs w:val="22"/>
        </w:rPr>
      </w:pPr>
      <w:r w:rsidRPr="00FC3F85">
        <w:rPr>
          <w:sz w:val="22"/>
          <w:szCs w:val="22"/>
        </w:rPr>
        <w:t>3.1. Товар должен быть поставлен в течение 2 (двух) дней с момента подписания Договора.</w:t>
      </w:r>
    </w:p>
    <w:p w:rsidR="00FC3F85" w:rsidRPr="00FC3F85" w:rsidRDefault="00FC3F85" w:rsidP="00FC3F85">
      <w:pPr>
        <w:ind w:left="567" w:hanging="567"/>
        <w:jc w:val="both"/>
        <w:rPr>
          <w:sz w:val="22"/>
          <w:szCs w:val="22"/>
        </w:rPr>
      </w:pPr>
      <w:r w:rsidRPr="00FC3F85">
        <w:rPr>
          <w:sz w:val="22"/>
          <w:szCs w:val="22"/>
        </w:rPr>
        <w:t>3.2. По согласованию с Заказчиком возможна досрочная поставка Товара.</w:t>
      </w:r>
    </w:p>
    <w:p w:rsidR="00FC3F85" w:rsidRPr="00FC3F85" w:rsidRDefault="00FC3F85" w:rsidP="00FC3F85">
      <w:pPr>
        <w:jc w:val="both"/>
        <w:rPr>
          <w:sz w:val="22"/>
          <w:szCs w:val="22"/>
        </w:rPr>
      </w:pPr>
      <w:r w:rsidRPr="00FC3F85">
        <w:rPr>
          <w:sz w:val="22"/>
          <w:szCs w:val="22"/>
        </w:rPr>
        <w:t>3.3. Поставка Товара осуществляется силами и за счет средств Поставщика. Риск утраты или порчи Товара в процессе его поставки несет Поставщик.</w:t>
      </w:r>
    </w:p>
    <w:p w:rsidR="00FC3F85" w:rsidRPr="00FC3F85" w:rsidRDefault="00FC3F85" w:rsidP="00FC3F85">
      <w:pPr>
        <w:jc w:val="both"/>
        <w:rPr>
          <w:sz w:val="22"/>
          <w:szCs w:val="22"/>
        </w:rPr>
      </w:pPr>
      <w:r w:rsidRPr="00FC3F85">
        <w:rPr>
          <w:sz w:val="22"/>
          <w:szCs w:val="22"/>
        </w:rPr>
        <w:t>3.4. Товар должен по качеству и комплектности соответствовать техническим нормам, указанным в спецификации.</w:t>
      </w:r>
    </w:p>
    <w:p w:rsidR="00FC3F85" w:rsidRPr="00FC3F85" w:rsidRDefault="00FC3F85" w:rsidP="00FC3F85">
      <w:pPr>
        <w:jc w:val="both"/>
        <w:rPr>
          <w:sz w:val="22"/>
          <w:szCs w:val="22"/>
        </w:rPr>
      </w:pPr>
      <w:r w:rsidRPr="00FC3F85">
        <w:rPr>
          <w:sz w:val="22"/>
          <w:szCs w:val="22"/>
        </w:rPr>
        <w:t>3.5. Товар поставляется со всей необходимой технической документацией. Качество товара должно быть подтверждено сертификатами соответствия (качества).</w:t>
      </w:r>
    </w:p>
    <w:p w:rsidR="00FC3F85" w:rsidRPr="00FC3F85" w:rsidRDefault="00FC3F85" w:rsidP="00FC3F85">
      <w:pPr>
        <w:jc w:val="both"/>
        <w:rPr>
          <w:sz w:val="22"/>
          <w:szCs w:val="22"/>
        </w:rPr>
      </w:pPr>
      <w:r w:rsidRPr="00FC3F85">
        <w:rPr>
          <w:sz w:val="22"/>
          <w:szCs w:val="22"/>
        </w:rPr>
        <w:t xml:space="preserve">3.6. Упаковка и маркировка Товара должны соответствовать требованиям ГОСТа, импортный Товар, оборудование – международным стандартам. </w:t>
      </w:r>
    </w:p>
    <w:p w:rsidR="00FC3F85" w:rsidRPr="00FC3F85" w:rsidRDefault="00FC3F85" w:rsidP="00FC3F85">
      <w:pPr>
        <w:jc w:val="both"/>
        <w:rPr>
          <w:sz w:val="22"/>
          <w:szCs w:val="22"/>
        </w:rPr>
      </w:pPr>
      <w:r w:rsidRPr="00FC3F85">
        <w:rPr>
          <w:sz w:val="22"/>
          <w:szCs w:val="22"/>
        </w:rPr>
        <w:t>3.7.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FC3F85" w:rsidRPr="00FC3F85" w:rsidRDefault="00FC3F85" w:rsidP="00FC3F85">
      <w:pPr>
        <w:jc w:val="both"/>
        <w:rPr>
          <w:sz w:val="22"/>
          <w:szCs w:val="22"/>
        </w:rPr>
      </w:pPr>
      <w:r w:rsidRPr="00FC3F85">
        <w:rPr>
          <w:sz w:val="22"/>
          <w:szCs w:val="22"/>
        </w:rPr>
        <w:t>3.8. Упаковка должна обеспечивать сохранность Товара при транспортировке и погрузо-разгрузочных работах к месту доставки.</w:t>
      </w:r>
    </w:p>
    <w:p w:rsidR="00FC3F85" w:rsidRPr="00FC3F85" w:rsidRDefault="00FC3F85" w:rsidP="00FC3F85">
      <w:pPr>
        <w:jc w:val="both"/>
        <w:rPr>
          <w:sz w:val="22"/>
          <w:szCs w:val="22"/>
        </w:rPr>
      </w:pPr>
      <w:r w:rsidRPr="00FC3F85">
        <w:rPr>
          <w:sz w:val="22"/>
          <w:szCs w:val="22"/>
        </w:rPr>
        <w:t xml:space="preserve">3.9. Заказчик имеет право на проведение контроля и (или) испытаний Товара с целью подтверждения </w:t>
      </w:r>
      <w:r w:rsidRPr="00FC3F85">
        <w:rPr>
          <w:sz w:val="22"/>
          <w:szCs w:val="22"/>
        </w:rPr>
        <w:lastRenderedPageBreak/>
        <w:t xml:space="preserve">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 </w:t>
      </w:r>
    </w:p>
    <w:p w:rsidR="00FC3F85" w:rsidRPr="00FC3F85" w:rsidRDefault="00FC3F85" w:rsidP="00FC3F85">
      <w:pPr>
        <w:jc w:val="both"/>
        <w:rPr>
          <w:sz w:val="22"/>
          <w:szCs w:val="22"/>
        </w:rPr>
      </w:pPr>
      <w:r w:rsidRPr="00FC3F85">
        <w:rPr>
          <w:sz w:val="22"/>
          <w:szCs w:val="22"/>
        </w:rPr>
        <w:t>3.10. Товар разгружается на склад Заказчика за счет и силами Поставщика.</w:t>
      </w:r>
    </w:p>
    <w:p w:rsidR="00FC3F85" w:rsidRPr="00FC3F85" w:rsidRDefault="00FC3F85" w:rsidP="00FC3F85">
      <w:pPr>
        <w:jc w:val="both"/>
        <w:rPr>
          <w:sz w:val="22"/>
          <w:szCs w:val="22"/>
        </w:rPr>
      </w:pPr>
      <w:r w:rsidRPr="00FC3F85">
        <w:rPr>
          <w:sz w:val="22"/>
          <w:szCs w:val="22"/>
        </w:rPr>
        <w:t xml:space="preserve">3.11. Товар поставляется по адресу: </w:t>
      </w:r>
      <w:r w:rsidRPr="00FC3F85">
        <w:rPr>
          <w:spacing w:val="-2"/>
          <w:sz w:val="22"/>
          <w:szCs w:val="22"/>
        </w:rPr>
        <w:t>Ивановская область, г. Иваново, ул. Генерала Хлебникова, д. 36</w:t>
      </w:r>
      <w:r w:rsidRPr="00FC3F85">
        <w:rPr>
          <w:sz w:val="22"/>
          <w:szCs w:val="22"/>
        </w:rPr>
        <w:t>.</w:t>
      </w:r>
    </w:p>
    <w:p w:rsidR="00FC3F85" w:rsidRPr="00FC3F85" w:rsidRDefault="00FC3F85" w:rsidP="00FC3F85">
      <w:pPr>
        <w:spacing w:before="120" w:after="120"/>
        <w:jc w:val="center"/>
        <w:rPr>
          <w:b/>
          <w:sz w:val="22"/>
          <w:szCs w:val="22"/>
        </w:rPr>
      </w:pPr>
      <w:r w:rsidRPr="00FC3F85">
        <w:rPr>
          <w:b/>
          <w:sz w:val="22"/>
          <w:szCs w:val="22"/>
        </w:rPr>
        <w:t>4. Гарантии</w:t>
      </w:r>
    </w:p>
    <w:p w:rsidR="00FC3F85" w:rsidRPr="00FC3F85" w:rsidRDefault="00FC3F85" w:rsidP="00FC3F85">
      <w:pPr>
        <w:jc w:val="both"/>
        <w:rPr>
          <w:sz w:val="22"/>
          <w:szCs w:val="22"/>
        </w:rPr>
      </w:pPr>
      <w:r w:rsidRPr="00FC3F85">
        <w:rPr>
          <w:sz w:val="22"/>
          <w:szCs w:val="22"/>
        </w:rPr>
        <w:t>4.1. Поставщик гарантирует, что поставленный по настоящему Договору Товар полностью соответствует техническим стандартам, требованиям и спецификации поставки Товара.</w:t>
      </w:r>
    </w:p>
    <w:p w:rsidR="00FC3F85" w:rsidRPr="00FC3F85" w:rsidRDefault="00FC3F85" w:rsidP="00FC3F85">
      <w:pPr>
        <w:jc w:val="both"/>
        <w:rPr>
          <w:sz w:val="22"/>
          <w:szCs w:val="22"/>
        </w:rPr>
      </w:pPr>
      <w:r w:rsidRPr="00FC3F85">
        <w:rPr>
          <w:sz w:val="22"/>
          <w:szCs w:val="22"/>
        </w:rPr>
        <w:t>4.2. Поставщик гарантирует, что товар передается свободным от прав третьих лиц и не является предметом залога, ареста или иного обременения.</w:t>
      </w:r>
    </w:p>
    <w:p w:rsidR="00FC3F85" w:rsidRPr="00FC3F85" w:rsidRDefault="00FC3F85" w:rsidP="00FC3F85">
      <w:pPr>
        <w:pStyle w:val="ConsNormal"/>
        <w:widowControl/>
        <w:spacing w:before="120" w:after="120"/>
        <w:ind w:right="0" w:firstLine="0"/>
        <w:jc w:val="center"/>
        <w:rPr>
          <w:rFonts w:ascii="Times New Roman" w:hAnsi="Times New Roman" w:cs="Times New Roman"/>
          <w:b/>
          <w:sz w:val="22"/>
          <w:szCs w:val="22"/>
        </w:rPr>
      </w:pPr>
      <w:r w:rsidRPr="00FC3F85">
        <w:rPr>
          <w:rFonts w:ascii="Times New Roman" w:hAnsi="Times New Roman" w:cs="Times New Roman"/>
          <w:b/>
          <w:sz w:val="22"/>
          <w:szCs w:val="22"/>
        </w:rPr>
        <w:t>5. Ответственность Сторон</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5.1. За невыполнение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5.2.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5.3. При поставке некачественного Товара, выявленного во время его приемки, Поставщик по выбору Заказчика производит его замену товаром, соответствующим Договору, или безвозмездное устранение недостатков в срок, указанный  Заказчиком.</w:t>
      </w:r>
    </w:p>
    <w:p w:rsidR="00FC3F85" w:rsidRPr="00FC3F85" w:rsidRDefault="00FC3F85" w:rsidP="00FC3F85">
      <w:pPr>
        <w:pStyle w:val="ae"/>
        <w:spacing w:after="0"/>
        <w:ind w:left="0"/>
        <w:jc w:val="both"/>
        <w:rPr>
          <w:sz w:val="22"/>
          <w:szCs w:val="22"/>
        </w:rPr>
      </w:pPr>
      <w:r w:rsidRPr="00FC3F85">
        <w:rPr>
          <w:sz w:val="22"/>
          <w:szCs w:val="22"/>
        </w:rPr>
        <w:t xml:space="preserve">5.4.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 если представитель по истечении указанного срока не явится, Заказчик  вправе составить акт в одностороннем порядке. </w:t>
      </w:r>
    </w:p>
    <w:p w:rsidR="00FC3F85" w:rsidRPr="00FC3F85" w:rsidRDefault="00FC3F85" w:rsidP="00FC3F85">
      <w:pPr>
        <w:pStyle w:val="ae"/>
        <w:spacing w:after="0"/>
        <w:ind w:left="0"/>
        <w:jc w:val="both"/>
        <w:rPr>
          <w:sz w:val="22"/>
          <w:szCs w:val="22"/>
        </w:rPr>
      </w:pPr>
      <w:r w:rsidRPr="00FC3F85">
        <w:rPr>
          <w:sz w:val="22"/>
          <w:szCs w:val="22"/>
        </w:rPr>
        <w:t xml:space="preserve">5.5.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 </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5.6. В случае полного или частичного невыполнения Договора одной из Сторон последняя обязана возместить другой Стороне причиненные в результате этого убытки.</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5.7.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Договору.</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5.8. Применение штрафных санкций не освобождает Стороны от выполнения принятых обязательств.</w:t>
      </w:r>
    </w:p>
    <w:p w:rsidR="00FC3F85" w:rsidRPr="00FC3F85" w:rsidRDefault="00FC3F85" w:rsidP="00FC3F85">
      <w:pPr>
        <w:pStyle w:val="ConsNormal"/>
        <w:widowControl/>
        <w:spacing w:before="120" w:after="120"/>
        <w:ind w:right="0" w:firstLine="0"/>
        <w:jc w:val="center"/>
        <w:rPr>
          <w:rFonts w:ascii="Times New Roman" w:hAnsi="Times New Roman" w:cs="Times New Roman"/>
          <w:b/>
          <w:sz w:val="22"/>
          <w:szCs w:val="22"/>
        </w:rPr>
      </w:pPr>
      <w:r w:rsidRPr="00FC3F85">
        <w:rPr>
          <w:rFonts w:ascii="Times New Roman" w:hAnsi="Times New Roman" w:cs="Times New Roman"/>
          <w:b/>
          <w:sz w:val="22"/>
          <w:szCs w:val="22"/>
        </w:rPr>
        <w:t>6. Обстоятельства непреодолимой силы</w:t>
      </w:r>
    </w:p>
    <w:p w:rsidR="00FC3F85" w:rsidRPr="00FC3F85" w:rsidRDefault="00FC3F85" w:rsidP="00FC3F85">
      <w:pPr>
        <w:pStyle w:val="ConsPlusNormal"/>
        <w:widowControl/>
        <w:ind w:firstLine="0"/>
        <w:jc w:val="both"/>
        <w:rPr>
          <w:sz w:val="22"/>
          <w:szCs w:val="22"/>
        </w:rPr>
      </w:pPr>
      <w:r w:rsidRPr="00FC3F85">
        <w:rPr>
          <w:sz w:val="22"/>
          <w:szCs w:val="22"/>
        </w:rPr>
        <w:t>6.1.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Договору.</w:t>
      </w:r>
    </w:p>
    <w:p w:rsidR="00FC3F85" w:rsidRPr="00FC3F85" w:rsidRDefault="00FC3F85" w:rsidP="00FC3F85">
      <w:pPr>
        <w:pStyle w:val="ConsPlusNormal"/>
        <w:widowControl/>
        <w:ind w:firstLine="0"/>
        <w:jc w:val="both"/>
        <w:rPr>
          <w:sz w:val="22"/>
          <w:szCs w:val="22"/>
        </w:rPr>
      </w:pPr>
      <w:r w:rsidRPr="00FC3F85">
        <w:rPr>
          <w:sz w:val="22"/>
          <w:szCs w:val="22"/>
        </w:rPr>
        <w:t>6.2. При наступлении таких обстоятель</w:t>
      </w:r>
      <w:proofErr w:type="gramStart"/>
      <w:r w:rsidRPr="00FC3F85">
        <w:rPr>
          <w:sz w:val="22"/>
          <w:szCs w:val="22"/>
        </w:rPr>
        <w:t>ств ср</w:t>
      </w:r>
      <w:proofErr w:type="gramEnd"/>
      <w:r w:rsidRPr="00FC3F85">
        <w:rPr>
          <w:sz w:val="22"/>
          <w:szCs w:val="22"/>
        </w:rPr>
        <w:t>ок исполнения обязательств по настоящему Договору отодвигается соразмерно времени действия данных обстоятельств.</w:t>
      </w:r>
    </w:p>
    <w:p w:rsidR="00FC3F85" w:rsidRPr="00FC3F85" w:rsidRDefault="00FC3F85" w:rsidP="00FC3F85">
      <w:pPr>
        <w:pStyle w:val="ConsPlusNormal"/>
        <w:widowControl/>
        <w:ind w:firstLine="0"/>
        <w:jc w:val="both"/>
        <w:rPr>
          <w:sz w:val="22"/>
          <w:szCs w:val="22"/>
        </w:rPr>
      </w:pPr>
      <w:r w:rsidRPr="00FC3F85">
        <w:rPr>
          <w:sz w:val="22"/>
          <w:szCs w:val="22"/>
        </w:rPr>
        <w:t>6.3.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FC3F85" w:rsidRPr="00FC3F85" w:rsidRDefault="00FC3F85" w:rsidP="00FC3F85">
      <w:pPr>
        <w:pStyle w:val="ConsPlusNormal"/>
        <w:widowControl/>
        <w:ind w:firstLine="0"/>
        <w:jc w:val="both"/>
        <w:rPr>
          <w:sz w:val="22"/>
          <w:szCs w:val="22"/>
        </w:rPr>
      </w:pPr>
      <w:r w:rsidRPr="00FC3F85">
        <w:rPr>
          <w:sz w:val="22"/>
          <w:szCs w:val="22"/>
        </w:rPr>
        <w:t xml:space="preserve">6.4. Если обстоятельства, указанные в п. 6.1 настоящего Договора, будут длиться более двух календарных месяцев </w:t>
      </w:r>
      <w:proofErr w:type="gramStart"/>
      <w:r w:rsidRPr="00FC3F85">
        <w:rPr>
          <w:sz w:val="22"/>
          <w:szCs w:val="22"/>
        </w:rPr>
        <w:t>с даты</w:t>
      </w:r>
      <w:proofErr w:type="gramEnd"/>
      <w:r w:rsidRPr="00FC3F85">
        <w:rPr>
          <w:sz w:val="22"/>
          <w:szCs w:val="22"/>
        </w:rPr>
        <w:t xml:space="preserve">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FC3F85" w:rsidRPr="00FC3F85" w:rsidRDefault="00FC3F85" w:rsidP="00FC3F85">
      <w:pPr>
        <w:pStyle w:val="ConsNormal"/>
        <w:widowControl/>
        <w:spacing w:before="120" w:after="120"/>
        <w:ind w:right="0" w:firstLine="0"/>
        <w:jc w:val="center"/>
        <w:rPr>
          <w:rFonts w:ascii="Times New Roman" w:hAnsi="Times New Roman" w:cs="Times New Roman"/>
          <w:b/>
          <w:sz w:val="22"/>
          <w:szCs w:val="22"/>
        </w:rPr>
      </w:pPr>
      <w:r w:rsidRPr="00FC3F85">
        <w:rPr>
          <w:rFonts w:ascii="Times New Roman" w:hAnsi="Times New Roman" w:cs="Times New Roman"/>
          <w:b/>
          <w:sz w:val="22"/>
          <w:szCs w:val="22"/>
        </w:rPr>
        <w:t>7. Заключительные положения</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7.1. Настоящий Договор составлен в двух экземплярах, имеющих одинаковую юридическую силу, по одному для каждой из Сторон.</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7.2. Договор вступает в силу с момента его подписания Сторонами и действует до 31 декабря 2013 года.</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lastRenderedPageBreak/>
        <w:t>7.3. Любые изменения и дополнения к настоящему Договору,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Договора.</w:t>
      </w:r>
    </w:p>
    <w:p w:rsidR="002D1194" w:rsidRPr="00A278C0" w:rsidRDefault="00FC3F85" w:rsidP="002D1194">
      <w:pPr>
        <w:jc w:val="both"/>
        <w:rPr>
          <w:color w:val="000000"/>
          <w:sz w:val="22"/>
          <w:szCs w:val="22"/>
          <w:lang w:eastAsia="en-US"/>
        </w:rPr>
      </w:pPr>
      <w:r w:rsidRPr="00FC3F85">
        <w:rPr>
          <w:sz w:val="22"/>
          <w:szCs w:val="22"/>
        </w:rPr>
        <w:t xml:space="preserve">7.4. </w:t>
      </w:r>
      <w:r w:rsidR="002D1194" w:rsidRPr="00A278C0">
        <w:rPr>
          <w:sz w:val="22"/>
          <w:szCs w:val="22"/>
          <w:lang w:eastAsia="en-US"/>
        </w:rPr>
        <w:t xml:space="preserve">Расторжение </w:t>
      </w:r>
      <w:r w:rsidR="002D1194">
        <w:rPr>
          <w:sz w:val="22"/>
          <w:szCs w:val="22"/>
          <w:lang w:eastAsia="en-US"/>
        </w:rPr>
        <w:t xml:space="preserve">Договора </w:t>
      </w:r>
      <w:r w:rsidR="002D1194" w:rsidRPr="00A278C0">
        <w:rPr>
          <w:sz w:val="22"/>
          <w:szCs w:val="22"/>
          <w:lang w:eastAsia="en-US"/>
        </w:rPr>
        <w:t xml:space="preserve">допускается по соглашению сторон, по решению суда или в связи с односторонним отказом стороны </w:t>
      </w:r>
      <w:r w:rsidR="002D1194">
        <w:rPr>
          <w:sz w:val="22"/>
          <w:szCs w:val="22"/>
          <w:lang w:eastAsia="en-US"/>
        </w:rPr>
        <w:t xml:space="preserve">Договора </w:t>
      </w:r>
      <w:r w:rsidR="002D1194" w:rsidRPr="00A278C0">
        <w:rPr>
          <w:sz w:val="22"/>
          <w:szCs w:val="22"/>
          <w:lang w:eastAsia="en-US"/>
        </w:rPr>
        <w:t xml:space="preserve">от исполнения </w:t>
      </w:r>
      <w:r w:rsidR="002D1194">
        <w:rPr>
          <w:sz w:val="22"/>
          <w:szCs w:val="22"/>
          <w:lang w:eastAsia="en-US"/>
        </w:rPr>
        <w:t xml:space="preserve">Договора </w:t>
      </w:r>
      <w:r w:rsidR="002D1194" w:rsidRPr="00A278C0">
        <w:rPr>
          <w:sz w:val="22"/>
          <w:szCs w:val="22"/>
          <w:lang w:eastAsia="en-US"/>
        </w:rPr>
        <w:t xml:space="preserve">в соответствии с гражданским </w:t>
      </w:r>
      <w:hyperlink r:id="rId11" w:history="1">
        <w:r w:rsidR="002D1194" w:rsidRPr="00A278C0">
          <w:rPr>
            <w:color w:val="000000"/>
            <w:sz w:val="22"/>
            <w:szCs w:val="22"/>
            <w:lang w:eastAsia="en-US"/>
          </w:rPr>
          <w:t>законодательством</w:t>
        </w:r>
      </w:hyperlink>
      <w:r w:rsidR="002D1194" w:rsidRPr="00A278C0">
        <w:rPr>
          <w:color w:val="000000"/>
          <w:sz w:val="22"/>
          <w:szCs w:val="22"/>
          <w:lang w:eastAsia="en-US"/>
        </w:rPr>
        <w:t>.</w:t>
      </w:r>
    </w:p>
    <w:p w:rsidR="002D1194" w:rsidRPr="00A278C0" w:rsidRDefault="002D1194" w:rsidP="002D1194">
      <w:pPr>
        <w:tabs>
          <w:tab w:val="num" w:pos="540"/>
        </w:tabs>
        <w:jc w:val="both"/>
        <w:rPr>
          <w:b/>
          <w:sz w:val="22"/>
          <w:szCs w:val="22"/>
        </w:rPr>
      </w:pPr>
      <w:r w:rsidRPr="00A278C0">
        <w:rPr>
          <w:sz w:val="22"/>
          <w:szCs w:val="22"/>
        </w:rPr>
        <w:t xml:space="preserve">Расторжение </w:t>
      </w:r>
      <w:r>
        <w:rPr>
          <w:sz w:val="22"/>
          <w:szCs w:val="22"/>
        </w:rPr>
        <w:t xml:space="preserve">Договора </w:t>
      </w:r>
      <w:r w:rsidRPr="00A278C0">
        <w:rPr>
          <w:sz w:val="22"/>
          <w:szCs w:val="22"/>
        </w:rPr>
        <w:t xml:space="preserve">в связи с односторонним отказом заказчика от исполнения </w:t>
      </w:r>
      <w:r>
        <w:rPr>
          <w:sz w:val="22"/>
          <w:szCs w:val="22"/>
        </w:rPr>
        <w:t xml:space="preserve">Договора </w:t>
      </w:r>
      <w:r w:rsidRPr="00A278C0">
        <w:rPr>
          <w:sz w:val="22"/>
          <w:szCs w:val="22"/>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FC3F85" w:rsidRPr="002D1194" w:rsidRDefault="00FC3F85" w:rsidP="002D1194">
      <w:pPr>
        <w:pStyle w:val="ConsNormal"/>
        <w:widowControl/>
        <w:ind w:right="0" w:firstLine="0"/>
        <w:jc w:val="both"/>
        <w:rPr>
          <w:rFonts w:ascii="Times New Roman" w:hAnsi="Times New Roman" w:cs="Times New Roman"/>
          <w:sz w:val="22"/>
          <w:szCs w:val="22"/>
        </w:rPr>
      </w:pPr>
      <w:r w:rsidRPr="002D1194">
        <w:rPr>
          <w:rFonts w:ascii="Times New Roman" w:hAnsi="Times New Roman" w:cs="Times New Roman"/>
          <w:sz w:val="22"/>
          <w:szCs w:val="22"/>
        </w:rPr>
        <w:t xml:space="preserve">7.5. В случае нарушения Поставщиком сроков поставки товаров, установленных пунктом 3.1. настоящего Договора,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Договора в установленный срок. </w:t>
      </w:r>
    </w:p>
    <w:p w:rsidR="00FC3F85" w:rsidRPr="002D1194" w:rsidRDefault="00FC3F85" w:rsidP="00FC3F85">
      <w:pPr>
        <w:shd w:val="clear" w:color="auto" w:fill="FFFFFF"/>
        <w:tabs>
          <w:tab w:val="left" w:pos="461"/>
        </w:tabs>
        <w:jc w:val="both"/>
        <w:rPr>
          <w:sz w:val="22"/>
          <w:szCs w:val="22"/>
        </w:rPr>
      </w:pPr>
      <w:r w:rsidRPr="002D1194">
        <w:rPr>
          <w:sz w:val="22"/>
          <w:szCs w:val="22"/>
        </w:rPr>
        <w:t xml:space="preserve">При наличии указанных обстоятельств Заказчик вправе направить в адрес Поставщика уведомление о расторжении Договора. С момента получения Поставщиком соответствующего уведомления настоящий Договор считается расторгнутым по соглашению сторон. </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2D1194">
        <w:rPr>
          <w:rFonts w:ascii="Times New Roman" w:hAnsi="Times New Roman" w:cs="Times New Roman"/>
          <w:sz w:val="22"/>
          <w:szCs w:val="22"/>
        </w:rPr>
        <w:t xml:space="preserve">7.6. В случае изменения </w:t>
      </w:r>
      <w:proofErr w:type="gramStart"/>
      <w:r w:rsidRPr="002D1194">
        <w:rPr>
          <w:rFonts w:ascii="Times New Roman" w:hAnsi="Times New Roman" w:cs="Times New Roman"/>
          <w:sz w:val="22"/>
          <w:szCs w:val="22"/>
        </w:rPr>
        <w:t>у</w:t>
      </w:r>
      <w:proofErr w:type="gramEnd"/>
      <w:r w:rsidRPr="002D1194">
        <w:rPr>
          <w:rFonts w:ascii="Times New Roman" w:hAnsi="Times New Roman" w:cs="Times New Roman"/>
          <w:sz w:val="22"/>
          <w:szCs w:val="22"/>
        </w:rPr>
        <w:t xml:space="preserve"> </w:t>
      </w:r>
      <w:proofErr w:type="gramStart"/>
      <w:r w:rsidRPr="002D1194">
        <w:rPr>
          <w:rFonts w:ascii="Times New Roman" w:hAnsi="Times New Roman" w:cs="Times New Roman"/>
          <w:sz w:val="22"/>
          <w:szCs w:val="22"/>
        </w:rPr>
        <w:t>какой-либо</w:t>
      </w:r>
      <w:proofErr w:type="gramEnd"/>
      <w:r w:rsidRPr="002D1194">
        <w:rPr>
          <w:rFonts w:ascii="Times New Roman" w:hAnsi="Times New Roman" w:cs="Times New Roman"/>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w:t>
      </w:r>
      <w:r w:rsidRPr="00FC3F85">
        <w:rPr>
          <w:rFonts w:ascii="Times New Roman" w:hAnsi="Times New Roman" w:cs="Times New Roman"/>
          <w:sz w:val="22"/>
          <w:szCs w:val="22"/>
        </w:rPr>
        <w:t xml:space="preserve"> указать, что оно является неотъемлемой частью настоящего Договора.</w:t>
      </w:r>
    </w:p>
    <w:p w:rsidR="00FC3F85" w:rsidRPr="00FC3F85" w:rsidRDefault="00FC3F85" w:rsidP="00FC3F85">
      <w:pPr>
        <w:pStyle w:val="ConsNormal"/>
        <w:widowControl/>
        <w:ind w:right="0" w:firstLine="0"/>
        <w:jc w:val="both"/>
        <w:rPr>
          <w:rFonts w:ascii="Times New Roman" w:hAnsi="Times New Roman" w:cs="Times New Roman"/>
          <w:sz w:val="22"/>
          <w:szCs w:val="22"/>
        </w:rPr>
      </w:pPr>
      <w:r w:rsidRPr="00FC3F85">
        <w:rPr>
          <w:rFonts w:ascii="Times New Roman" w:hAnsi="Times New Roman" w:cs="Times New Roman"/>
          <w:sz w:val="22"/>
          <w:szCs w:val="22"/>
        </w:rPr>
        <w:t>7.7. Вопросы, не урегулированные настоящим Договором, разрешаются в соответствии с действующим законодательством Российской Федерации.</w:t>
      </w:r>
    </w:p>
    <w:p w:rsidR="00FC3F85" w:rsidRPr="00FC3F85" w:rsidRDefault="00FC3F85" w:rsidP="00FC3F85">
      <w:pPr>
        <w:pStyle w:val="ConsNormal"/>
        <w:widowControl/>
        <w:ind w:right="0" w:firstLine="0"/>
        <w:jc w:val="center"/>
        <w:rPr>
          <w:rFonts w:ascii="Times New Roman" w:hAnsi="Times New Roman" w:cs="Times New Roman"/>
          <w:b/>
          <w:sz w:val="22"/>
          <w:szCs w:val="22"/>
        </w:rPr>
      </w:pPr>
    </w:p>
    <w:p w:rsidR="00FC3F85" w:rsidRPr="00FC3F85" w:rsidRDefault="00FC3F85" w:rsidP="00FC3F85">
      <w:pPr>
        <w:pStyle w:val="ConsNormal"/>
        <w:widowControl/>
        <w:ind w:right="0" w:firstLine="0"/>
        <w:jc w:val="center"/>
        <w:rPr>
          <w:rFonts w:ascii="Times New Roman" w:hAnsi="Times New Roman" w:cs="Times New Roman"/>
          <w:b/>
          <w:sz w:val="22"/>
          <w:szCs w:val="22"/>
        </w:rPr>
      </w:pPr>
      <w:r w:rsidRPr="00FC3F85">
        <w:rPr>
          <w:rFonts w:ascii="Times New Roman" w:hAnsi="Times New Roman" w:cs="Times New Roman"/>
          <w:b/>
          <w:sz w:val="22"/>
          <w:szCs w:val="22"/>
        </w:rPr>
        <w:t>8. Адреса, реквизиты и подписи Сторон</w:t>
      </w:r>
    </w:p>
    <w:p w:rsidR="00FC3F85" w:rsidRPr="00FC3F85" w:rsidRDefault="00FC3F85" w:rsidP="00FC3F85">
      <w:pPr>
        <w:pStyle w:val="ConsNormal"/>
        <w:widowControl/>
        <w:ind w:right="0"/>
        <w:jc w:val="both"/>
        <w:rPr>
          <w:rFonts w:ascii="Times New Roman" w:hAnsi="Times New Roman" w:cs="Times New Roman"/>
          <w:b/>
          <w:sz w:val="22"/>
          <w:szCs w:val="22"/>
        </w:rPr>
      </w:pPr>
    </w:p>
    <w:tbl>
      <w:tblPr>
        <w:tblW w:w="0" w:type="auto"/>
        <w:tblLayout w:type="fixed"/>
        <w:tblLook w:val="0000" w:firstRow="0" w:lastRow="0" w:firstColumn="0" w:lastColumn="0" w:noHBand="0" w:noVBand="0"/>
      </w:tblPr>
      <w:tblGrid>
        <w:gridCol w:w="5095"/>
        <w:gridCol w:w="5096"/>
      </w:tblGrid>
      <w:tr w:rsidR="00FC3F85" w:rsidRPr="00FC3F85" w:rsidTr="00290C8C">
        <w:trPr>
          <w:trHeight w:val="361"/>
        </w:trPr>
        <w:tc>
          <w:tcPr>
            <w:tcW w:w="5095" w:type="dxa"/>
            <w:shd w:val="clear" w:color="auto" w:fill="auto"/>
          </w:tcPr>
          <w:p w:rsidR="00FC3F85" w:rsidRPr="00FC3F85" w:rsidRDefault="00FC3F85" w:rsidP="00290C8C">
            <w:pPr>
              <w:shd w:val="clear" w:color="auto" w:fill="FFFFFF"/>
              <w:snapToGrid w:val="0"/>
              <w:ind w:right="21"/>
              <w:rPr>
                <w:b/>
                <w:sz w:val="22"/>
                <w:szCs w:val="22"/>
              </w:rPr>
            </w:pPr>
            <w:r w:rsidRPr="00FC3F85">
              <w:rPr>
                <w:b/>
                <w:sz w:val="22"/>
                <w:szCs w:val="22"/>
              </w:rPr>
              <w:t>Заказчик:</w:t>
            </w:r>
            <w:r w:rsidRPr="00FC3F85">
              <w:rPr>
                <w:sz w:val="22"/>
                <w:szCs w:val="22"/>
              </w:rPr>
              <w:t xml:space="preserve"> </w:t>
            </w:r>
            <w:r w:rsidRPr="00FC3F85">
              <w:rPr>
                <w:b/>
                <w:sz w:val="22"/>
                <w:szCs w:val="22"/>
              </w:rPr>
              <w:t>МБУ Центр физкультурно-спортивной работы по месту жительства «Восток» комитета по физической культуре и спорту Администрации города Иванова</w:t>
            </w:r>
          </w:p>
        </w:tc>
        <w:tc>
          <w:tcPr>
            <w:tcW w:w="5096" w:type="dxa"/>
            <w:shd w:val="clear" w:color="auto" w:fill="auto"/>
          </w:tcPr>
          <w:p w:rsidR="00FC3F85" w:rsidRPr="00FC3F85" w:rsidRDefault="00FC3F85" w:rsidP="00290C8C">
            <w:pPr>
              <w:snapToGrid w:val="0"/>
              <w:ind w:left="-180" w:firstLine="180"/>
              <w:jc w:val="center"/>
              <w:rPr>
                <w:b/>
                <w:sz w:val="22"/>
                <w:szCs w:val="22"/>
              </w:rPr>
            </w:pPr>
            <w:r w:rsidRPr="00FC3F85">
              <w:rPr>
                <w:b/>
                <w:sz w:val="22"/>
                <w:szCs w:val="22"/>
              </w:rPr>
              <w:t xml:space="preserve">ПОДРЯДЧИК: </w:t>
            </w:r>
          </w:p>
        </w:tc>
      </w:tr>
      <w:tr w:rsidR="00FC3F85" w:rsidRPr="00FC3F85" w:rsidTr="00290C8C">
        <w:trPr>
          <w:trHeight w:val="3739"/>
        </w:trPr>
        <w:tc>
          <w:tcPr>
            <w:tcW w:w="5095" w:type="dxa"/>
            <w:shd w:val="clear" w:color="auto" w:fill="auto"/>
          </w:tcPr>
          <w:p w:rsidR="00FC3F85" w:rsidRPr="00FC3F85" w:rsidRDefault="00FC3F85" w:rsidP="00290C8C">
            <w:pPr>
              <w:snapToGrid w:val="0"/>
              <w:rPr>
                <w:b/>
                <w:sz w:val="22"/>
                <w:szCs w:val="22"/>
              </w:rPr>
            </w:pPr>
            <w:r w:rsidRPr="00FC3F85">
              <w:rPr>
                <w:b/>
                <w:sz w:val="22"/>
                <w:szCs w:val="22"/>
              </w:rPr>
              <w:t xml:space="preserve">Адрес юридический/почтовый: </w:t>
            </w:r>
          </w:p>
          <w:p w:rsidR="00FC3F85" w:rsidRPr="00FC3F85" w:rsidRDefault="00FC3F85" w:rsidP="00290C8C">
            <w:pPr>
              <w:rPr>
                <w:sz w:val="22"/>
                <w:szCs w:val="22"/>
              </w:rPr>
            </w:pPr>
            <w:smartTag w:uri="urn:schemas-microsoft-com:office:smarttags" w:element="metricconverter">
              <w:smartTagPr>
                <w:attr w:name="ProductID" w:val="153048, г"/>
              </w:smartTagPr>
              <w:r w:rsidRPr="00FC3F85">
                <w:rPr>
                  <w:sz w:val="22"/>
                  <w:szCs w:val="22"/>
                </w:rPr>
                <w:t>153048, г</w:t>
              </w:r>
            </w:smartTag>
            <w:r w:rsidRPr="00FC3F85">
              <w:rPr>
                <w:sz w:val="22"/>
                <w:szCs w:val="22"/>
              </w:rPr>
              <w:t>. Иваново, ул. Генерала Хлебникова, д.36</w:t>
            </w:r>
          </w:p>
          <w:p w:rsidR="00FC3F85" w:rsidRPr="00FC3F85" w:rsidRDefault="00FC3F85" w:rsidP="00290C8C">
            <w:pPr>
              <w:rPr>
                <w:b/>
                <w:sz w:val="22"/>
                <w:szCs w:val="22"/>
              </w:rPr>
            </w:pPr>
            <w:r w:rsidRPr="00FC3F85">
              <w:rPr>
                <w:b/>
                <w:sz w:val="22"/>
                <w:szCs w:val="22"/>
              </w:rPr>
              <w:t xml:space="preserve">Банковские реквизиты: </w:t>
            </w:r>
          </w:p>
          <w:p w:rsidR="00FC3F85" w:rsidRPr="00FC3F85" w:rsidRDefault="00FC3F85" w:rsidP="00290C8C">
            <w:pPr>
              <w:rPr>
                <w:sz w:val="22"/>
                <w:szCs w:val="22"/>
              </w:rPr>
            </w:pPr>
            <w:r w:rsidRPr="00FC3F85">
              <w:rPr>
                <w:sz w:val="22"/>
                <w:szCs w:val="22"/>
              </w:rPr>
              <w:t>ИНН 3702137266,      КПП 370201001</w:t>
            </w:r>
          </w:p>
          <w:p w:rsidR="00FC3F85" w:rsidRPr="00FC3F85" w:rsidRDefault="00FC3F85" w:rsidP="00290C8C">
            <w:pPr>
              <w:rPr>
                <w:sz w:val="22"/>
                <w:szCs w:val="22"/>
              </w:rPr>
            </w:pPr>
            <w:r w:rsidRPr="00FC3F85">
              <w:rPr>
                <w:sz w:val="22"/>
                <w:szCs w:val="22"/>
              </w:rPr>
              <w:t>Банковские реквизиты ГРКЦ   ГУ Банка России по Ивановской области г. Иваново</w:t>
            </w:r>
          </w:p>
          <w:p w:rsidR="00FC3F85" w:rsidRPr="00FC3F85" w:rsidRDefault="00FC3F85" w:rsidP="00290C8C">
            <w:pPr>
              <w:rPr>
                <w:sz w:val="22"/>
                <w:szCs w:val="22"/>
              </w:rPr>
            </w:pPr>
            <w:proofErr w:type="gramStart"/>
            <w:r w:rsidRPr="00FC3F85">
              <w:rPr>
                <w:sz w:val="22"/>
                <w:szCs w:val="22"/>
              </w:rPr>
              <w:t>р</w:t>
            </w:r>
            <w:proofErr w:type="gramEnd"/>
            <w:r w:rsidRPr="00FC3F85">
              <w:rPr>
                <w:sz w:val="22"/>
                <w:szCs w:val="22"/>
              </w:rPr>
              <w:t>/с 40701810900003000001      БИК 042406001</w:t>
            </w:r>
          </w:p>
          <w:p w:rsidR="00FC3F85" w:rsidRPr="00FC3F85" w:rsidRDefault="00FC3F85" w:rsidP="00290C8C">
            <w:pPr>
              <w:rPr>
                <w:sz w:val="22"/>
                <w:szCs w:val="22"/>
              </w:rPr>
            </w:pPr>
            <w:proofErr w:type="gramStart"/>
            <w:r w:rsidRPr="00FC3F85">
              <w:rPr>
                <w:sz w:val="22"/>
                <w:szCs w:val="22"/>
              </w:rPr>
              <w:t>л</w:t>
            </w:r>
            <w:proofErr w:type="gramEnd"/>
            <w:r w:rsidRPr="00FC3F85">
              <w:rPr>
                <w:sz w:val="22"/>
                <w:szCs w:val="22"/>
              </w:rPr>
              <w:t>/с 005992000</w:t>
            </w:r>
          </w:p>
          <w:p w:rsidR="00FC3F85" w:rsidRPr="00FC3F85" w:rsidRDefault="00FC3F85" w:rsidP="00290C8C">
            <w:pPr>
              <w:rPr>
                <w:sz w:val="22"/>
                <w:szCs w:val="22"/>
              </w:rPr>
            </w:pPr>
          </w:p>
          <w:p w:rsidR="00FC3F85" w:rsidRPr="00FC3F85" w:rsidRDefault="00FC3F85" w:rsidP="00290C8C">
            <w:pPr>
              <w:ind w:right="21"/>
              <w:rPr>
                <w:sz w:val="22"/>
                <w:szCs w:val="22"/>
              </w:rPr>
            </w:pPr>
            <w:proofErr w:type="gramStart"/>
            <w:r w:rsidRPr="00FC3F85">
              <w:rPr>
                <w:sz w:val="22"/>
                <w:szCs w:val="22"/>
              </w:rPr>
              <w:t>Исполняющий</w:t>
            </w:r>
            <w:proofErr w:type="gramEnd"/>
            <w:r w:rsidRPr="00FC3F85">
              <w:rPr>
                <w:sz w:val="22"/>
                <w:szCs w:val="22"/>
              </w:rPr>
              <w:t xml:space="preserve"> обязанности</w:t>
            </w:r>
          </w:p>
          <w:p w:rsidR="00FC3F85" w:rsidRPr="00FC3F85" w:rsidRDefault="00FC3F85" w:rsidP="00290C8C">
            <w:pPr>
              <w:ind w:right="21"/>
              <w:rPr>
                <w:sz w:val="22"/>
                <w:szCs w:val="22"/>
              </w:rPr>
            </w:pPr>
            <w:r w:rsidRPr="00FC3F85">
              <w:rPr>
                <w:sz w:val="22"/>
                <w:szCs w:val="22"/>
              </w:rPr>
              <w:t xml:space="preserve">директора МБУ  «Восток» </w:t>
            </w:r>
          </w:p>
          <w:p w:rsidR="00FC3F85" w:rsidRPr="00FC3F85" w:rsidRDefault="00FC3F85" w:rsidP="00290C8C">
            <w:pPr>
              <w:ind w:right="21"/>
              <w:rPr>
                <w:sz w:val="22"/>
                <w:szCs w:val="22"/>
              </w:rPr>
            </w:pPr>
          </w:p>
          <w:p w:rsidR="00FC3F85" w:rsidRPr="00FC3F85" w:rsidRDefault="00FC3F85" w:rsidP="00290C8C">
            <w:pPr>
              <w:ind w:right="21"/>
              <w:rPr>
                <w:sz w:val="22"/>
                <w:szCs w:val="22"/>
              </w:rPr>
            </w:pPr>
            <w:r w:rsidRPr="00FC3F85">
              <w:rPr>
                <w:sz w:val="22"/>
                <w:szCs w:val="22"/>
              </w:rPr>
              <w:t xml:space="preserve">_______________________  О. В. </w:t>
            </w:r>
            <w:proofErr w:type="spellStart"/>
            <w:r w:rsidRPr="00FC3F85">
              <w:rPr>
                <w:sz w:val="22"/>
                <w:szCs w:val="22"/>
              </w:rPr>
              <w:t>Носихина</w:t>
            </w:r>
            <w:proofErr w:type="spellEnd"/>
          </w:p>
        </w:tc>
        <w:tc>
          <w:tcPr>
            <w:tcW w:w="5096" w:type="dxa"/>
            <w:shd w:val="clear" w:color="auto" w:fill="auto"/>
          </w:tcPr>
          <w:p w:rsidR="00FC3F85" w:rsidRPr="00FC3F85" w:rsidRDefault="00FC3F85" w:rsidP="00290C8C">
            <w:pPr>
              <w:snapToGrid w:val="0"/>
              <w:rPr>
                <w:sz w:val="22"/>
                <w:szCs w:val="22"/>
              </w:rPr>
            </w:pPr>
            <w:r w:rsidRPr="00FC3F85">
              <w:rPr>
                <w:b/>
                <w:sz w:val="22"/>
                <w:szCs w:val="22"/>
              </w:rPr>
              <w:t>Адрес юридический/почтовый:</w:t>
            </w:r>
            <w:r w:rsidRPr="00FC3F85">
              <w:rPr>
                <w:sz w:val="22"/>
                <w:szCs w:val="22"/>
              </w:rPr>
              <w:t xml:space="preserve"> </w:t>
            </w:r>
          </w:p>
          <w:p w:rsidR="00FC3F85" w:rsidRPr="00FC3F85" w:rsidRDefault="00FC3F85" w:rsidP="00290C8C">
            <w:pPr>
              <w:rPr>
                <w:sz w:val="22"/>
                <w:szCs w:val="22"/>
              </w:rPr>
            </w:pPr>
          </w:p>
          <w:p w:rsidR="00FC3F85" w:rsidRPr="00FC3F85" w:rsidRDefault="00FC3F85" w:rsidP="00290C8C">
            <w:pPr>
              <w:rPr>
                <w:b/>
                <w:sz w:val="22"/>
                <w:szCs w:val="22"/>
              </w:rPr>
            </w:pPr>
            <w:r w:rsidRPr="00FC3F85">
              <w:rPr>
                <w:b/>
                <w:sz w:val="22"/>
                <w:szCs w:val="22"/>
              </w:rPr>
              <w:t>Банковские реквизиты:</w:t>
            </w:r>
          </w:p>
          <w:p w:rsidR="00FC3F85" w:rsidRPr="00FC3F85" w:rsidRDefault="00FC3F85" w:rsidP="00290C8C">
            <w:pPr>
              <w:tabs>
                <w:tab w:val="left" w:pos="3390"/>
              </w:tabs>
              <w:rPr>
                <w:sz w:val="22"/>
                <w:szCs w:val="22"/>
              </w:rPr>
            </w:pPr>
            <w:r w:rsidRPr="00FC3F85">
              <w:rPr>
                <w:sz w:val="22"/>
                <w:szCs w:val="22"/>
              </w:rPr>
              <w:tab/>
            </w:r>
          </w:p>
        </w:tc>
      </w:tr>
    </w:tbl>
    <w:p w:rsidR="00FC3F85" w:rsidRPr="00FC3F85" w:rsidRDefault="00FC3F85" w:rsidP="00FC3F85">
      <w:pPr>
        <w:pStyle w:val="a8"/>
        <w:jc w:val="both"/>
        <w:rPr>
          <w:sz w:val="22"/>
          <w:szCs w:val="22"/>
        </w:rPr>
      </w:pPr>
    </w:p>
    <w:p w:rsidR="00FC3F85" w:rsidRPr="00FC3F85" w:rsidRDefault="00FC3F85" w:rsidP="00FC3F85">
      <w:pPr>
        <w:jc w:val="right"/>
        <w:rPr>
          <w:sz w:val="22"/>
          <w:szCs w:val="22"/>
        </w:rPr>
      </w:pPr>
    </w:p>
    <w:p w:rsidR="00FC3F85" w:rsidRPr="00FC3F85" w:rsidRDefault="00FC3F85" w:rsidP="00FC3F85">
      <w:pPr>
        <w:jc w:val="right"/>
        <w:rPr>
          <w:sz w:val="22"/>
          <w:szCs w:val="22"/>
        </w:rPr>
      </w:pPr>
      <w:r w:rsidRPr="00FC3F85">
        <w:rPr>
          <w:sz w:val="22"/>
          <w:szCs w:val="22"/>
        </w:rPr>
        <w:br w:type="page"/>
      </w:r>
    </w:p>
    <w:p w:rsidR="00FC3F85" w:rsidRPr="00FC3F85" w:rsidRDefault="00FC3F85" w:rsidP="00FC3F85">
      <w:pPr>
        <w:jc w:val="right"/>
        <w:rPr>
          <w:sz w:val="22"/>
          <w:szCs w:val="22"/>
        </w:rPr>
      </w:pPr>
      <w:r w:rsidRPr="00FC3F85">
        <w:rPr>
          <w:sz w:val="22"/>
          <w:szCs w:val="22"/>
        </w:rPr>
        <w:lastRenderedPageBreak/>
        <w:t>Приложение №1</w:t>
      </w:r>
    </w:p>
    <w:p w:rsidR="00FC3F85" w:rsidRPr="00FC3F85" w:rsidRDefault="00FC3F85" w:rsidP="00FC3F85">
      <w:pPr>
        <w:jc w:val="right"/>
        <w:rPr>
          <w:sz w:val="22"/>
          <w:szCs w:val="22"/>
        </w:rPr>
      </w:pPr>
      <w:r w:rsidRPr="00FC3F85">
        <w:rPr>
          <w:sz w:val="22"/>
          <w:szCs w:val="22"/>
        </w:rPr>
        <w:t xml:space="preserve">к </w:t>
      </w:r>
      <w:r w:rsidR="002D1194">
        <w:rPr>
          <w:sz w:val="22"/>
          <w:szCs w:val="22"/>
        </w:rPr>
        <w:t xml:space="preserve">гражданско-правовому договору </w:t>
      </w:r>
    </w:p>
    <w:p w:rsidR="00FC3F85" w:rsidRPr="00FC3F85" w:rsidRDefault="00FC3F85" w:rsidP="00FC3F85">
      <w:pPr>
        <w:jc w:val="right"/>
        <w:rPr>
          <w:sz w:val="22"/>
          <w:szCs w:val="22"/>
        </w:rPr>
      </w:pPr>
      <w:r w:rsidRPr="00FC3F85">
        <w:rPr>
          <w:sz w:val="22"/>
          <w:szCs w:val="22"/>
        </w:rPr>
        <w:t xml:space="preserve">                                                                                                                       от «  » </w:t>
      </w:r>
      <w:r w:rsidRPr="00FC3F85">
        <w:rPr>
          <w:sz w:val="22"/>
          <w:szCs w:val="22"/>
          <w:u w:val="single"/>
        </w:rPr>
        <w:t>_________</w:t>
      </w:r>
      <w:r w:rsidRPr="00FC3F85">
        <w:rPr>
          <w:sz w:val="22"/>
          <w:szCs w:val="22"/>
        </w:rPr>
        <w:t>2013</w:t>
      </w:r>
      <w:r w:rsidRPr="00FC3F85">
        <w:rPr>
          <w:sz w:val="22"/>
          <w:szCs w:val="22"/>
          <w:u w:val="single"/>
        </w:rPr>
        <w:t xml:space="preserve"> </w:t>
      </w:r>
      <w:r w:rsidRPr="00FC3F85">
        <w:rPr>
          <w:sz w:val="22"/>
          <w:szCs w:val="22"/>
        </w:rPr>
        <w:t xml:space="preserve">г.   </w:t>
      </w:r>
    </w:p>
    <w:p w:rsidR="00FC3F85" w:rsidRPr="00FC3F85" w:rsidRDefault="00FC3F85" w:rsidP="002D1194">
      <w:pPr>
        <w:pStyle w:val="2"/>
        <w:jc w:val="center"/>
        <w:rPr>
          <w:rFonts w:ascii="Times New Roman" w:hAnsi="Times New Roman" w:cs="Times New Roman"/>
          <w:b w:val="0"/>
          <w:i w:val="0"/>
          <w:sz w:val="22"/>
          <w:szCs w:val="22"/>
        </w:rPr>
      </w:pPr>
      <w:r w:rsidRPr="00FC3F85">
        <w:rPr>
          <w:rFonts w:ascii="Times New Roman" w:hAnsi="Times New Roman" w:cs="Times New Roman"/>
          <w:b w:val="0"/>
          <w:i w:val="0"/>
          <w:sz w:val="22"/>
          <w:szCs w:val="22"/>
        </w:rPr>
        <w:t>СПЕЦИФИКАЦИЯ</w:t>
      </w:r>
    </w:p>
    <w:p w:rsidR="00FC3F85" w:rsidRPr="00FC3F85" w:rsidRDefault="00FC3F85" w:rsidP="00FC3F85">
      <w:pPr>
        <w:jc w:val="center"/>
        <w:rPr>
          <w:sz w:val="22"/>
          <w:szCs w:val="22"/>
        </w:rPr>
      </w:pPr>
    </w:p>
    <w:p w:rsidR="00FC3F85" w:rsidRPr="00FC3F85" w:rsidRDefault="00FC3F85" w:rsidP="00FC3F85">
      <w:pPr>
        <w:jc w:val="center"/>
        <w:rPr>
          <w:sz w:val="22"/>
          <w:szCs w:val="22"/>
        </w:rPr>
      </w:pPr>
      <w:r w:rsidRPr="00FC3F85">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3617"/>
        <w:gridCol w:w="1745"/>
        <w:gridCol w:w="1266"/>
        <w:gridCol w:w="1322"/>
        <w:gridCol w:w="1376"/>
      </w:tblGrid>
      <w:tr w:rsidR="00FC3F85" w:rsidRPr="00FC3F85" w:rsidTr="00290C8C">
        <w:tc>
          <w:tcPr>
            <w:tcW w:w="530"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sz w:val="22"/>
                <w:szCs w:val="22"/>
              </w:rPr>
            </w:pPr>
            <w:r w:rsidRPr="00FC3F85">
              <w:rPr>
                <w:sz w:val="22"/>
                <w:szCs w:val="22"/>
              </w:rPr>
              <w:t xml:space="preserve">№ </w:t>
            </w:r>
            <w:proofErr w:type="gramStart"/>
            <w:r w:rsidRPr="00FC3F85">
              <w:rPr>
                <w:sz w:val="22"/>
                <w:szCs w:val="22"/>
              </w:rPr>
              <w:t>п</w:t>
            </w:r>
            <w:proofErr w:type="gramEnd"/>
            <w:r w:rsidRPr="00FC3F85">
              <w:rPr>
                <w:sz w:val="22"/>
                <w:szCs w:val="22"/>
              </w:rPr>
              <w:t>/п</w:t>
            </w:r>
          </w:p>
        </w:tc>
        <w:tc>
          <w:tcPr>
            <w:tcW w:w="3778"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sz w:val="22"/>
                <w:szCs w:val="22"/>
              </w:rPr>
            </w:pPr>
            <w:r w:rsidRPr="00FC3F85">
              <w:rPr>
                <w:sz w:val="22"/>
                <w:szCs w:val="22"/>
              </w:rPr>
              <w:t>Наименование товара</w:t>
            </w:r>
          </w:p>
        </w:tc>
        <w:tc>
          <w:tcPr>
            <w:tcW w:w="1745" w:type="dxa"/>
            <w:tcBorders>
              <w:top w:val="single" w:sz="4" w:space="0" w:color="auto"/>
              <w:left w:val="single" w:sz="4" w:space="0" w:color="auto"/>
              <w:bottom w:val="single" w:sz="4" w:space="0" w:color="auto"/>
              <w:right w:val="single" w:sz="4" w:space="0" w:color="auto"/>
            </w:tcBorders>
          </w:tcPr>
          <w:p w:rsidR="00FC3F85" w:rsidRPr="00FC3F85" w:rsidRDefault="00FC3F85" w:rsidP="00290C8C">
            <w:pPr>
              <w:jc w:val="center"/>
              <w:rPr>
                <w:sz w:val="22"/>
                <w:szCs w:val="22"/>
              </w:rPr>
            </w:pPr>
            <w:r w:rsidRPr="00FC3F85">
              <w:rPr>
                <w:sz w:val="22"/>
                <w:szCs w:val="22"/>
              </w:rPr>
              <w:t>Характеристики товара</w:t>
            </w:r>
          </w:p>
        </w:tc>
        <w:tc>
          <w:tcPr>
            <w:tcW w:w="1314"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sz w:val="22"/>
                <w:szCs w:val="22"/>
              </w:rPr>
            </w:pPr>
            <w:r w:rsidRPr="00FC3F85">
              <w:rPr>
                <w:sz w:val="22"/>
                <w:szCs w:val="22"/>
              </w:rPr>
              <w:t>Кол-во</w:t>
            </w:r>
          </w:p>
        </w:tc>
        <w:tc>
          <w:tcPr>
            <w:tcW w:w="1357"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sz w:val="22"/>
                <w:szCs w:val="22"/>
              </w:rPr>
            </w:pPr>
            <w:r w:rsidRPr="00FC3F85">
              <w:rPr>
                <w:sz w:val="22"/>
                <w:szCs w:val="22"/>
              </w:rPr>
              <w:t>Цена за ед. товара, руб.</w:t>
            </w:r>
          </w:p>
        </w:tc>
        <w:tc>
          <w:tcPr>
            <w:tcW w:w="1413"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sz w:val="22"/>
                <w:szCs w:val="22"/>
              </w:rPr>
            </w:pPr>
            <w:r w:rsidRPr="00FC3F85">
              <w:rPr>
                <w:sz w:val="22"/>
                <w:szCs w:val="22"/>
              </w:rPr>
              <w:t>Сумма, руб.</w:t>
            </w:r>
          </w:p>
        </w:tc>
      </w:tr>
      <w:tr w:rsidR="00FC3F85" w:rsidRPr="00FC3F85" w:rsidTr="00290C8C">
        <w:tc>
          <w:tcPr>
            <w:tcW w:w="530"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3778"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lang w:val="en-US"/>
              </w:rPr>
            </w:pPr>
          </w:p>
        </w:tc>
        <w:tc>
          <w:tcPr>
            <w:tcW w:w="1745" w:type="dxa"/>
            <w:tcBorders>
              <w:top w:val="single" w:sz="4" w:space="0" w:color="auto"/>
              <w:left w:val="single" w:sz="4" w:space="0" w:color="auto"/>
              <w:bottom w:val="single" w:sz="4" w:space="0" w:color="auto"/>
              <w:right w:val="single" w:sz="4" w:space="0" w:color="auto"/>
            </w:tcBorders>
          </w:tcPr>
          <w:p w:rsidR="00FC3F85" w:rsidRPr="00FC3F85" w:rsidRDefault="00FC3F85" w:rsidP="00290C8C">
            <w:pPr>
              <w:rPr>
                <w:sz w:val="22"/>
                <w:szCs w:val="22"/>
                <w:lang w:val="en-US"/>
              </w:rPr>
            </w:pPr>
          </w:p>
        </w:tc>
        <w:tc>
          <w:tcPr>
            <w:tcW w:w="1314"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357"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r>
      <w:tr w:rsidR="00FC3F85" w:rsidRPr="00FC3F85" w:rsidTr="00290C8C">
        <w:tc>
          <w:tcPr>
            <w:tcW w:w="530"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3778"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FC3F85" w:rsidRPr="00FC3F85" w:rsidRDefault="00FC3F85" w:rsidP="00290C8C">
            <w:pPr>
              <w:rPr>
                <w:sz w:val="22"/>
                <w:szCs w:val="22"/>
              </w:rPr>
            </w:pPr>
          </w:p>
        </w:tc>
        <w:tc>
          <w:tcPr>
            <w:tcW w:w="1314"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357"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r>
      <w:tr w:rsidR="00FC3F85" w:rsidRPr="00FC3F85" w:rsidTr="00290C8C">
        <w:tc>
          <w:tcPr>
            <w:tcW w:w="530"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3778"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FC3F85" w:rsidRPr="00FC3F85" w:rsidRDefault="00FC3F85" w:rsidP="00290C8C">
            <w:pPr>
              <w:rPr>
                <w:sz w:val="22"/>
                <w:szCs w:val="22"/>
              </w:rPr>
            </w:pPr>
          </w:p>
        </w:tc>
        <w:tc>
          <w:tcPr>
            <w:tcW w:w="1314"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357"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r>
      <w:tr w:rsidR="00FC3F85" w:rsidRPr="00FC3F85" w:rsidTr="00290C8C">
        <w:tc>
          <w:tcPr>
            <w:tcW w:w="530"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3778"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FC3F85" w:rsidRPr="00FC3F85" w:rsidRDefault="00FC3F85" w:rsidP="00290C8C">
            <w:pPr>
              <w:rPr>
                <w:sz w:val="22"/>
                <w:szCs w:val="22"/>
              </w:rPr>
            </w:pPr>
          </w:p>
        </w:tc>
        <w:tc>
          <w:tcPr>
            <w:tcW w:w="1314"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357"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r>
      <w:tr w:rsidR="00FC3F85" w:rsidRPr="00FC3F85" w:rsidTr="00290C8C">
        <w:tc>
          <w:tcPr>
            <w:tcW w:w="530"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3778"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FC3F85" w:rsidRPr="00FC3F85" w:rsidRDefault="00FC3F85" w:rsidP="00290C8C">
            <w:pPr>
              <w:rPr>
                <w:sz w:val="22"/>
                <w:szCs w:val="22"/>
              </w:rPr>
            </w:pPr>
          </w:p>
        </w:tc>
        <w:tc>
          <w:tcPr>
            <w:tcW w:w="1314"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357"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pStyle w:val="Normal1"/>
              <w:spacing w:before="0" w:after="0"/>
              <w:jc w:val="center"/>
              <w:rPr>
                <w:sz w:val="22"/>
                <w:szCs w:val="22"/>
              </w:rPr>
            </w:pPr>
          </w:p>
        </w:tc>
      </w:tr>
      <w:tr w:rsidR="00FC3F85" w:rsidRPr="00FC3F85" w:rsidTr="00290C8C">
        <w:tc>
          <w:tcPr>
            <w:tcW w:w="530"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3778"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FC3F85" w:rsidRPr="00FC3F85" w:rsidRDefault="00FC3F85" w:rsidP="00290C8C">
            <w:pPr>
              <w:rPr>
                <w:sz w:val="22"/>
                <w:szCs w:val="22"/>
              </w:rPr>
            </w:pPr>
          </w:p>
        </w:tc>
        <w:tc>
          <w:tcPr>
            <w:tcW w:w="1314"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357"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sz w:val="22"/>
                <w:szCs w:val="22"/>
              </w:rPr>
            </w:pPr>
          </w:p>
        </w:tc>
      </w:tr>
      <w:tr w:rsidR="00FC3F85" w:rsidRPr="00FC3F85" w:rsidTr="00290C8C">
        <w:tc>
          <w:tcPr>
            <w:tcW w:w="530"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3778"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b/>
                <w:sz w:val="22"/>
                <w:szCs w:val="22"/>
              </w:rPr>
            </w:pPr>
            <w:r w:rsidRPr="00FC3F85">
              <w:rPr>
                <w:b/>
                <w:sz w:val="22"/>
                <w:szCs w:val="22"/>
              </w:rPr>
              <w:t>Итого:</w:t>
            </w:r>
          </w:p>
        </w:tc>
        <w:tc>
          <w:tcPr>
            <w:tcW w:w="1745" w:type="dxa"/>
            <w:tcBorders>
              <w:top w:val="single" w:sz="4" w:space="0" w:color="auto"/>
              <w:left w:val="single" w:sz="4" w:space="0" w:color="auto"/>
              <w:bottom w:val="single" w:sz="4" w:space="0" w:color="auto"/>
              <w:right w:val="single" w:sz="4" w:space="0" w:color="auto"/>
            </w:tcBorders>
          </w:tcPr>
          <w:p w:rsidR="00FC3F85" w:rsidRPr="00FC3F85" w:rsidRDefault="00FC3F85" w:rsidP="00290C8C">
            <w:pPr>
              <w:rPr>
                <w:sz w:val="22"/>
                <w:szCs w:val="22"/>
              </w:rPr>
            </w:pPr>
          </w:p>
        </w:tc>
        <w:tc>
          <w:tcPr>
            <w:tcW w:w="1314"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b/>
                <w:sz w:val="22"/>
                <w:szCs w:val="22"/>
              </w:rPr>
            </w:pPr>
          </w:p>
        </w:tc>
        <w:tc>
          <w:tcPr>
            <w:tcW w:w="1357"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rPr>
                <w:sz w:val="22"/>
                <w:szCs w:val="22"/>
              </w:rPr>
            </w:pPr>
          </w:p>
        </w:tc>
        <w:tc>
          <w:tcPr>
            <w:tcW w:w="1413" w:type="dxa"/>
            <w:tcBorders>
              <w:top w:val="single" w:sz="4" w:space="0" w:color="auto"/>
              <w:left w:val="single" w:sz="4" w:space="0" w:color="auto"/>
              <w:bottom w:val="single" w:sz="4" w:space="0" w:color="auto"/>
              <w:right w:val="single" w:sz="4" w:space="0" w:color="auto"/>
            </w:tcBorders>
            <w:vAlign w:val="center"/>
          </w:tcPr>
          <w:p w:rsidR="00FC3F85" w:rsidRPr="00FC3F85" w:rsidRDefault="00FC3F85" w:rsidP="00290C8C">
            <w:pPr>
              <w:jc w:val="center"/>
              <w:rPr>
                <w:b/>
                <w:sz w:val="22"/>
                <w:szCs w:val="22"/>
              </w:rPr>
            </w:pPr>
          </w:p>
        </w:tc>
      </w:tr>
    </w:tbl>
    <w:p w:rsidR="00FC3F85" w:rsidRPr="00FC3F85" w:rsidRDefault="00FC3F85" w:rsidP="00FC3F85">
      <w:pPr>
        <w:jc w:val="center"/>
        <w:rPr>
          <w:sz w:val="22"/>
          <w:szCs w:val="22"/>
        </w:rPr>
      </w:pPr>
      <w:r w:rsidRPr="00FC3F85">
        <w:rPr>
          <w:sz w:val="22"/>
          <w:szCs w:val="22"/>
        </w:rPr>
        <w:t xml:space="preserve">          </w:t>
      </w:r>
    </w:p>
    <w:p w:rsidR="00FC3F85" w:rsidRPr="00FC3F85" w:rsidRDefault="00FC3F85" w:rsidP="00FC3F85">
      <w:pPr>
        <w:rPr>
          <w:b/>
          <w:sz w:val="22"/>
          <w:szCs w:val="22"/>
        </w:rPr>
      </w:pPr>
    </w:p>
    <w:p w:rsidR="00FC3F85" w:rsidRPr="00FC3F85" w:rsidRDefault="00FC3F85" w:rsidP="00FC3F85">
      <w:pPr>
        <w:rPr>
          <w:b/>
          <w:sz w:val="22"/>
          <w:szCs w:val="22"/>
        </w:rPr>
      </w:pPr>
      <w:r w:rsidRPr="00FC3F85">
        <w:rPr>
          <w:b/>
          <w:sz w:val="22"/>
          <w:szCs w:val="22"/>
        </w:rPr>
        <w:t>Заказчик:                                                                                    Поставщик:</w:t>
      </w:r>
    </w:p>
    <w:p w:rsidR="00FC3F85" w:rsidRPr="00FC3F85" w:rsidRDefault="00FC3F85" w:rsidP="00FC3F85">
      <w:pPr>
        <w:rPr>
          <w:sz w:val="22"/>
          <w:szCs w:val="22"/>
        </w:rPr>
      </w:pPr>
    </w:p>
    <w:p w:rsidR="00FC3F85" w:rsidRPr="00FC3F85" w:rsidRDefault="00FC3F85" w:rsidP="00FC3F85">
      <w:pPr>
        <w:ind w:right="21"/>
        <w:rPr>
          <w:sz w:val="22"/>
          <w:szCs w:val="22"/>
        </w:rPr>
      </w:pPr>
      <w:proofErr w:type="gramStart"/>
      <w:r w:rsidRPr="00FC3F85">
        <w:rPr>
          <w:sz w:val="22"/>
          <w:szCs w:val="22"/>
        </w:rPr>
        <w:t>Исполняющий</w:t>
      </w:r>
      <w:proofErr w:type="gramEnd"/>
      <w:r w:rsidRPr="00FC3F85">
        <w:rPr>
          <w:sz w:val="22"/>
          <w:szCs w:val="22"/>
        </w:rPr>
        <w:t xml:space="preserve"> обязанности</w:t>
      </w:r>
    </w:p>
    <w:p w:rsidR="00FC3F85" w:rsidRPr="00FC3F85" w:rsidRDefault="00FC3F85" w:rsidP="00FC3F85">
      <w:pPr>
        <w:ind w:right="21"/>
        <w:rPr>
          <w:sz w:val="22"/>
          <w:szCs w:val="22"/>
        </w:rPr>
      </w:pPr>
      <w:r w:rsidRPr="00FC3F85">
        <w:rPr>
          <w:sz w:val="22"/>
          <w:szCs w:val="22"/>
        </w:rPr>
        <w:t xml:space="preserve">директора МБУ  «Восток» </w:t>
      </w:r>
    </w:p>
    <w:p w:rsidR="00FC3F85" w:rsidRPr="00FC3F85" w:rsidRDefault="00FC3F85" w:rsidP="00FC3F85">
      <w:pPr>
        <w:ind w:right="21"/>
        <w:rPr>
          <w:sz w:val="22"/>
          <w:szCs w:val="22"/>
        </w:rPr>
      </w:pPr>
    </w:p>
    <w:p w:rsidR="00FC3F85" w:rsidRPr="00FC3F85" w:rsidRDefault="00FC3F85" w:rsidP="00FC3F85">
      <w:pPr>
        <w:rPr>
          <w:sz w:val="22"/>
          <w:szCs w:val="22"/>
        </w:rPr>
      </w:pPr>
      <w:r w:rsidRPr="00FC3F85">
        <w:rPr>
          <w:sz w:val="22"/>
          <w:szCs w:val="22"/>
        </w:rPr>
        <w:t xml:space="preserve">_______________________  О. В. </w:t>
      </w:r>
      <w:proofErr w:type="spellStart"/>
      <w:r w:rsidRPr="00FC3F85">
        <w:rPr>
          <w:sz w:val="22"/>
          <w:szCs w:val="22"/>
        </w:rPr>
        <w:t>Носихина</w:t>
      </w:r>
      <w:proofErr w:type="spellEnd"/>
      <w:r w:rsidRPr="00FC3F85">
        <w:rPr>
          <w:sz w:val="22"/>
          <w:szCs w:val="22"/>
        </w:rPr>
        <w:t xml:space="preserve">                                  __________ /                               /</w:t>
      </w:r>
    </w:p>
    <w:p w:rsidR="00FC3F85" w:rsidRPr="00FC3F85" w:rsidRDefault="00FC3F85" w:rsidP="00FC3F85">
      <w:pPr>
        <w:tabs>
          <w:tab w:val="left" w:pos="5670"/>
          <w:tab w:val="left" w:pos="5820"/>
        </w:tabs>
        <w:rPr>
          <w:sz w:val="22"/>
          <w:szCs w:val="22"/>
        </w:rPr>
      </w:pPr>
      <w:r w:rsidRPr="00FC3F85">
        <w:rPr>
          <w:sz w:val="22"/>
          <w:szCs w:val="22"/>
        </w:rPr>
        <w:tab/>
      </w:r>
    </w:p>
    <w:p w:rsidR="00FC3F85" w:rsidRPr="00FC3F85" w:rsidRDefault="00FC3F85" w:rsidP="00FC3F85">
      <w:pPr>
        <w:tabs>
          <w:tab w:val="left" w:pos="5670"/>
          <w:tab w:val="left" w:pos="5820"/>
        </w:tabs>
        <w:rPr>
          <w:sz w:val="22"/>
          <w:szCs w:val="22"/>
        </w:rPr>
      </w:pPr>
      <w:r w:rsidRPr="00FC3F85">
        <w:rPr>
          <w:sz w:val="22"/>
          <w:szCs w:val="22"/>
        </w:rPr>
        <w:t xml:space="preserve">         М.П.                                                                                           М.П.</w:t>
      </w:r>
    </w:p>
    <w:p w:rsidR="00FC3F85" w:rsidRPr="00FC3F85" w:rsidRDefault="00FC3F85" w:rsidP="00FC3F85">
      <w:pPr>
        <w:rPr>
          <w:sz w:val="22"/>
          <w:szCs w:val="22"/>
        </w:rPr>
      </w:pPr>
    </w:p>
    <w:p w:rsidR="00FC3F85" w:rsidRPr="00FC3F85" w:rsidRDefault="00FC3F85" w:rsidP="00FC3F85">
      <w:pPr>
        <w:pStyle w:val="a8"/>
        <w:rPr>
          <w:b w:val="0"/>
          <w:sz w:val="22"/>
          <w:szCs w:val="22"/>
        </w:rPr>
      </w:pPr>
    </w:p>
    <w:p w:rsidR="00FC3F85" w:rsidRPr="00FC3F85" w:rsidRDefault="00FC3F85" w:rsidP="00FC3F85">
      <w:pPr>
        <w:rPr>
          <w:sz w:val="22"/>
          <w:szCs w:val="22"/>
        </w:rPr>
      </w:pPr>
    </w:p>
    <w:p w:rsidR="00FC3F85" w:rsidRPr="00FC3F85" w:rsidRDefault="00FC3F85" w:rsidP="00FC3F85">
      <w:pPr>
        <w:pStyle w:val="a8"/>
        <w:rPr>
          <w:b w:val="0"/>
          <w:sz w:val="22"/>
          <w:szCs w:val="22"/>
        </w:rPr>
      </w:pPr>
    </w:p>
    <w:p w:rsidR="00FC3F85" w:rsidRPr="00FC3F85" w:rsidRDefault="00FC3F85" w:rsidP="00FC3F85">
      <w:pPr>
        <w:pStyle w:val="a8"/>
        <w:rPr>
          <w:b w:val="0"/>
          <w:sz w:val="22"/>
          <w:szCs w:val="22"/>
        </w:rPr>
      </w:pPr>
    </w:p>
    <w:p w:rsidR="000E3749" w:rsidRDefault="000E3749" w:rsidP="00FC3F85">
      <w:pPr>
        <w:pStyle w:val="a8"/>
        <w:rPr>
          <w:b w:val="0"/>
          <w:sz w:val="22"/>
          <w:szCs w:val="22"/>
        </w:rPr>
        <w:sectPr w:rsidR="000E3749" w:rsidSect="000E3749">
          <w:pgSz w:w="11906" w:h="16838"/>
          <w:pgMar w:top="567" w:right="1134" w:bottom="1077" w:left="1134" w:header="709" w:footer="709" w:gutter="0"/>
          <w:cols w:space="708"/>
          <w:docGrid w:linePitch="360"/>
        </w:sectPr>
      </w:pPr>
    </w:p>
    <w:p w:rsidR="00FC3F85" w:rsidRPr="00FC3F85" w:rsidRDefault="00FC3F85" w:rsidP="00FC3F85">
      <w:pPr>
        <w:pStyle w:val="a8"/>
        <w:rPr>
          <w:b w:val="0"/>
          <w:sz w:val="22"/>
          <w:szCs w:val="22"/>
        </w:rPr>
      </w:pPr>
    </w:p>
    <w:p w:rsidR="000E3749" w:rsidRPr="00CC4AA3" w:rsidRDefault="000E3749" w:rsidP="000E3749">
      <w:pPr>
        <w:pStyle w:val="Normal1"/>
        <w:spacing w:before="0" w:after="0"/>
        <w:jc w:val="center"/>
        <w:rPr>
          <w:caps/>
        </w:rPr>
      </w:pPr>
      <w:r w:rsidRPr="00CC4AA3">
        <w:rPr>
          <w:caps/>
        </w:rPr>
        <w:t>ОПРЕДЕЛЕНИЕ МАКСИМАЛЬНОЙ ЦЕНЫ КОНТРАКТА</w:t>
      </w:r>
    </w:p>
    <w:p w:rsidR="000E3749" w:rsidRPr="00CC4AA3" w:rsidRDefault="000E3749" w:rsidP="000E3749">
      <w:pPr>
        <w:pStyle w:val="Normal1"/>
        <w:spacing w:before="0" w:after="0"/>
        <w:jc w:val="center"/>
        <w:rPr>
          <w:szCs w:val="24"/>
        </w:rPr>
      </w:pPr>
      <w:r w:rsidRPr="00CC4AA3">
        <w:rPr>
          <w:szCs w:val="24"/>
        </w:rPr>
        <w:t>(изучение рынка товаров, работ, услуг)</w:t>
      </w:r>
    </w:p>
    <w:p w:rsidR="000E3749" w:rsidRPr="00CC4AA3" w:rsidRDefault="000E3749" w:rsidP="000E3749">
      <w:pPr>
        <w:pStyle w:val="Normal1"/>
        <w:spacing w:before="0" w:after="0"/>
        <w:rPr>
          <w:szCs w:val="24"/>
        </w:rPr>
      </w:pPr>
    </w:p>
    <w:p w:rsidR="000E3749" w:rsidRPr="00CC4AA3" w:rsidRDefault="000E3749" w:rsidP="000E3749">
      <w:pPr>
        <w:pStyle w:val="Normal1"/>
        <w:spacing w:before="0" w:after="0"/>
        <w:rPr>
          <w:szCs w:val="24"/>
        </w:rPr>
      </w:pPr>
      <w:r w:rsidRPr="00CC4AA3">
        <w:rPr>
          <w:szCs w:val="24"/>
        </w:rPr>
        <w:t>Способ изучения рынка: кабинетное исследование</w:t>
      </w:r>
    </w:p>
    <w:p w:rsidR="000E3749" w:rsidRPr="00CC4AA3" w:rsidRDefault="000E3749" w:rsidP="000E3749">
      <w:pPr>
        <w:pStyle w:val="Normal1"/>
        <w:spacing w:before="0" w:after="0"/>
        <w:rPr>
          <w:szCs w:val="24"/>
        </w:rPr>
      </w:pPr>
      <w:r>
        <w:rPr>
          <w:szCs w:val="24"/>
        </w:rPr>
        <w:t>Дата изучения рынка: 07 октября 2013 года</w:t>
      </w:r>
    </w:p>
    <w:p w:rsidR="000E3749" w:rsidRPr="00CC4AA3" w:rsidRDefault="000E3749" w:rsidP="000E3749">
      <w:pPr>
        <w:pStyle w:val="Normal1"/>
        <w:spacing w:before="0" w:after="0"/>
        <w:jc w:val="center"/>
        <w:rPr>
          <w:szCs w:val="24"/>
        </w:rPr>
      </w:pPr>
      <w:r>
        <w:rPr>
          <w:szCs w:val="24"/>
        </w:rPr>
        <w:t>Источники информации:</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513"/>
        <w:gridCol w:w="899"/>
        <w:gridCol w:w="6614"/>
      </w:tblGrid>
      <w:tr w:rsidR="000E3749" w:rsidRPr="00CC4AA3" w:rsidTr="00AC76DE">
        <w:tc>
          <w:tcPr>
            <w:tcW w:w="675"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pStyle w:val="Normal1"/>
              <w:spacing w:before="0" w:after="0"/>
              <w:jc w:val="center"/>
              <w:rPr>
                <w:szCs w:val="24"/>
              </w:rPr>
            </w:pPr>
            <w:r>
              <w:rPr>
                <w:szCs w:val="24"/>
              </w:rPr>
              <w:t>№</w:t>
            </w:r>
          </w:p>
          <w:p w:rsidR="000E3749" w:rsidRPr="00CC4AA3" w:rsidRDefault="000E3749" w:rsidP="005A4240">
            <w:pPr>
              <w:pStyle w:val="Normal1"/>
              <w:spacing w:before="0" w:after="0"/>
              <w:jc w:val="center"/>
              <w:rPr>
                <w:szCs w:val="24"/>
              </w:rPr>
            </w:pPr>
            <w:proofErr w:type="gramStart"/>
            <w:r>
              <w:rPr>
                <w:szCs w:val="24"/>
              </w:rPr>
              <w:t>п</w:t>
            </w:r>
            <w:proofErr w:type="gramEnd"/>
            <w:r>
              <w:rPr>
                <w:szCs w:val="24"/>
              </w:rPr>
              <w:t>/п</w:t>
            </w:r>
          </w:p>
        </w:tc>
        <w:tc>
          <w:tcPr>
            <w:tcW w:w="7513" w:type="dxa"/>
            <w:tcBorders>
              <w:top w:val="single" w:sz="4" w:space="0" w:color="auto"/>
              <w:left w:val="single" w:sz="4" w:space="0" w:color="auto"/>
              <w:bottom w:val="single" w:sz="4" w:space="0" w:color="auto"/>
              <w:right w:val="single" w:sz="4" w:space="0" w:color="auto"/>
            </w:tcBorders>
            <w:vAlign w:val="center"/>
          </w:tcPr>
          <w:p w:rsidR="000E3749" w:rsidRPr="00CC4AA3" w:rsidRDefault="000E3749" w:rsidP="005A4240">
            <w:pPr>
              <w:pStyle w:val="Normal1"/>
              <w:spacing w:before="0" w:after="0"/>
              <w:jc w:val="center"/>
              <w:rPr>
                <w:szCs w:val="24"/>
              </w:rPr>
            </w:pPr>
            <w:r>
              <w:rPr>
                <w:szCs w:val="24"/>
              </w:rPr>
              <w:t>Участники исследования</w:t>
            </w:r>
          </w:p>
        </w:tc>
        <w:tc>
          <w:tcPr>
            <w:tcW w:w="899"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pStyle w:val="Normal1"/>
              <w:spacing w:before="0" w:after="0"/>
              <w:jc w:val="center"/>
              <w:rPr>
                <w:szCs w:val="24"/>
              </w:rPr>
            </w:pPr>
            <w:r>
              <w:rPr>
                <w:szCs w:val="24"/>
              </w:rPr>
              <w:t>№</w:t>
            </w:r>
          </w:p>
          <w:p w:rsidR="000E3749" w:rsidRPr="00CC4AA3" w:rsidRDefault="000E3749" w:rsidP="005A4240">
            <w:pPr>
              <w:pStyle w:val="Normal1"/>
              <w:spacing w:before="0" w:after="0"/>
              <w:jc w:val="center"/>
              <w:rPr>
                <w:szCs w:val="24"/>
              </w:rPr>
            </w:pPr>
            <w:proofErr w:type="gramStart"/>
            <w:r>
              <w:rPr>
                <w:szCs w:val="24"/>
              </w:rPr>
              <w:t>п</w:t>
            </w:r>
            <w:proofErr w:type="gramEnd"/>
            <w:r>
              <w:rPr>
                <w:szCs w:val="24"/>
              </w:rPr>
              <w:t>/п</w:t>
            </w:r>
          </w:p>
        </w:tc>
        <w:tc>
          <w:tcPr>
            <w:tcW w:w="6614" w:type="dxa"/>
            <w:tcBorders>
              <w:top w:val="single" w:sz="4" w:space="0" w:color="auto"/>
              <w:left w:val="single" w:sz="4" w:space="0" w:color="auto"/>
              <w:bottom w:val="single" w:sz="4" w:space="0" w:color="auto"/>
              <w:right w:val="single" w:sz="4" w:space="0" w:color="auto"/>
            </w:tcBorders>
            <w:vAlign w:val="center"/>
          </w:tcPr>
          <w:p w:rsidR="000E3749" w:rsidRPr="00CC4AA3" w:rsidRDefault="000E3749" w:rsidP="005A4240">
            <w:pPr>
              <w:pStyle w:val="Normal1"/>
              <w:spacing w:before="0" w:after="0"/>
              <w:jc w:val="center"/>
              <w:rPr>
                <w:szCs w:val="24"/>
              </w:rPr>
            </w:pPr>
            <w:r>
              <w:rPr>
                <w:szCs w:val="24"/>
              </w:rPr>
              <w:t>Участники исследования</w:t>
            </w:r>
          </w:p>
        </w:tc>
      </w:tr>
      <w:tr w:rsidR="000E3749" w:rsidRPr="00CC4AA3" w:rsidTr="00AC76DE">
        <w:tc>
          <w:tcPr>
            <w:tcW w:w="675" w:type="dxa"/>
            <w:tcBorders>
              <w:top w:val="single" w:sz="4" w:space="0" w:color="auto"/>
              <w:left w:val="single" w:sz="4" w:space="0" w:color="auto"/>
              <w:bottom w:val="single" w:sz="4" w:space="0" w:color="auto"/>
              <w:right w:val="single" w:sz="4" w:space="0" w:color="auto"/>
            </w:tcBorders>
            <w:vAlign w:val="center"/>
          </w:tcPr>
          <w:p w:rsidR="000E3749" w:rsidRPr="00CC4AA3" w:rsidRDefault="000E3749" w:rsidP="005A4240">
            <w:pPr>
              <w:pStyle w:val="Normal1"/>
              <w:spacing w:before="0" w:after="0"/>
              <w:jc w:val="center"/>
              <w:rPr>
                <w:szCs w:val="24"/>
              </w:rPr>
            </w:pPr>
            <w:r w:rsidRPr="00CC4AA3">
              <w:rPr>
                <w:szCs w:val="24"/>
              </w:rPr>
              <w:t>1</w:t>
            </w:r>
            <w:r>
              <w:rPr>
                <w:szCs w:val="24"/>
              </w:rPr>
              <w:t>.</w:t>
            </w:r>
          </w:p>
        </w:tc>
        <w:tc>
          <w:tcPr>
            <w:tcW w:w="7513" w:type="dxa"/>
            <w:tcBorders>
              <w:top w:val="single" w:sz="4" w:space="0" w:color="auto"/>
              <w:left w:val="single" w:sz="4" w:space="0" w:color="auto"/>
              <w:bottom w:val="single" w:sz="4" w:space="0" w:color="auto"/>
              <w:right w:val="single" w:sz="4" w:space="0" w:color="auto"/>
            </w:tcBorders>
          </w:tcPr>
          <w:p w:rsidR="000E3749" w:rsidRPr="008413C0" w:rsidRDefault="000E3749" w:rsidP="005A4240">
            <w:pPr>
              <w:pStyle w:val="Normal1"/>
              <w:spacing w:before="0" w:after="0"/>
              <w:rPr>
                <w:szCs w:val="24"/>
                <w:lang w:val="en-US"/>
              </w:rPr>
            </w:pPr>
            <w:r>
              <w:rPr>
                <w:szCs w:val="24"/>
              </w:rPr>
              <w:t xml:space="preserve">интернет магазин </w:t>
            </w:r>
            <w:r>
              <w:rPr>
                <w:szCs w:val="24"/>
                <w:lang w:val="en-US"/>
              </w:rPr>
              <w:t>Sport city</w:t>
            </w:r>
          </w:p>
        </w:tc>
        <w:tc>
          <w:tcPr>
            <w:tcW w:w="899" w:type="dxa"/>
            <w:tcBorders>
              <w:top w:val="single" w:sz="4" w:space="0" w:color="auto"/>
              <w:left w:val="single" w:sz="4" w:space="0" w:color="auto"/>
              <w:bottom w:val="single" w:sz="4" w:space="0" w:color="auto"/>
              <w:right w:val="single" w:sz="4" w:space="0" w:color="auto"/>
            </w:tcBorders>
            <w:vAlign w:val="center"/>
          </w:tcPr>
          <w:p w:rsidR="000E3749" w:rsidRPr="00F0382A" w:rsidRDefault="000E3749" w:rsidP="005A4240">
            <w:pPr>
              <w:pStyle w:val="Normal1"/>
              <w:spacing w:before="0" w:after="0"/>
              <w:jc w:val="center"/>
              <w:rPr>
                <w:szCs w:val="24"/>
                <w:lang w:val="en-US"/>
              </w:rPr>
            </w:pPr>
            <w:r>
              <w:rPr>
                <w:szCs w:val="24"/>
                <w:lang w:val="en-US"/>
              </w:rPr>
              <w:t>8.</w:t>
            </w:r>
          </w:p>
        </w:tc>
        <w:tc>
          <w:tcPr>
            <w:tcW w:w="6614" w:type="dxa"/>
            <w:tcBorders>
              <w:top w:val="single" w:sz="4" w:space="0" w:color="auto"/>
              <w:left w:val="single" w:sz="4" w:space="0" w:color="auto"/>
              <w:bottom w:val="single" w:sz="4" w:space="0" w:color="auto"/>
              <w:right w:val="single" w:sz="4" w:space="0" w:color="auto"/>
            </w:tcBorders>
          </w:tcPr>
          <w:p w:rsidR="000E3749" w:rsidRPr="007B7582" w:rsidRDefault="000E3749" w:rsidP="005A4240">
            <w:pPr>
              <w:pStyle w:val="Normal1"/>
              <w:spacing w:before="0" w:after="0"/>
              <w:rPr>
                <w:szCs w:val="24"/>
                <w:lang w:val="en-US"/>
              </w:rPr>
            </w:pPr>
            <w:r>
              <w:rPr>
                <w:szCs w:val="24"/>
              </w:rPr>
              <w:t xml:space="preserve">интернет магазин </w:t>
            </w:r>
            <w:proofErr w:type="spellStart"/>
            <w:r>
              <w:rPr>
                <w:szCs w:val="24"/>
                <w:lang w:val="en-US"/>
              </w:rPr>
              <w:t>StrongPeople</w:t>
            </w:r>
            <w:proofErr w:type="spellEnd"/>
          </w:p>
        </w:tc>
      </w:tr>
      <w:tr w:rsidR="000E3749" w:rsidRPr="00CC4AA3" w:rsidTr="00AC76DE">
        <w:tc>
          <w:tcPr>
            <w:tcW w:w="675" w:type="dxa"/>
            <w:tcBorders>
              <w:top w:val="single" w:sz="4" w:space="0" w:color="auto"/>
              <w:left w:val="single" w:sz="4" w:space="0" w:color="auto"/>
              <w:bottom w:val="single" w:sz="4" w:space="0" w:color="auto"/>
              <w:right w:val="single" w:sz="4" w:space="0" w:color="auto"/>
            </w:tcBorders>
            <w:vAlign w:val="center"/>
          </w:tcPr>
          <w:p w:rsidR="000E3749" w:rsidRPr="00CC4AA3" w:rsidRDefault="000E3749" w:rsidP="005A4240">
            <w:pPr>
              <w:pStyle w:val="Normal1"/>
              <w:spacing w:before="0" w:after="0"/>
              <w:jc w:val="center"/>
              <w:rPr>
                <w:szCs w:val="24"/>
              </w:rPr>
            </w:pPr>
            <w:r w:rsidRPr="00CC4AA3">
              <w:rPr>
                <w:szCs w:val="24"/>
              </w:rPr>
              <w:t>2</w:t>
            </w:r>
            <w:r>
              <w:rPr>
                <w:szCs w:val="24"/>
              </w:rPr>
              <w:t>.</w:t>
            </w:r>
          </w:p>
        </w:tc>
        <w:tc>
          <w:tcPr>
            <w:tcW w:w="7513" w:type="dxa"/>
            <w:tcBorders>
              <w:top w:val="single" w:sz="4" w:space="0" w:color="auto"/>
              <w:left w:val="single" w:sz="4" w:space="0" w:color="auto"/>
              <w:bottom w:val="single" w:sz="4" w:space="0" w:color="auto"/>
              <w:right w:val="single" w:sz="4" w:space="0" w:color="auto"/>
            </w:tcBorders>
          </w:tcPr>
          <w:p w:rsidR="000E3749" w:rsidRPr="008413C0" w:rsidRDefault="000E3749" w:rsidP="005A4240">
            <w:pPr>
              <w:pStyle w:val="Normal1"/>
              <w:spacing w:before="0" w:after="0"/>
              <w:rPr>
                <w:szCs w:val="24"/>
                <w:lang w:val="en-US"/>
              </w:rPr>
            </w:pPr>
            <w:r>
              <w:rPr>
                <w:szCs w:val="24"/>
              </w:rPr>
              <w:t xml:space="preserve">интернет магазин </w:t>
            </w:r>
            <w:r>
              <w:rPr>
                <w:szCs w:val="24"/>
                <w:lang w:val="en-US"/>
              </w:rPr>
              <w:t>Sport78.ru</w:t>
            </w:r>
          </w:p>
        </w:tc>
        <w:tc>
          <w:tcPr>
            <w:tcW w:w="899" w:type="dxa"/>
            <w:tcBorders>
              <w:top w:val="single" w:sz="4" w:space="0" w:color="auto"/>
              <w:left w:val="single" w:sz="4" w:space="0" w:color="auto"/>
              <w:bottom w:val="single" w:sz="4" w:space="0" w:color="auto"/>
              <w:right w:val="single" w:sz="4" w:space="0" w:color="auto"/>
            </w:tcBorders>
            <w:vAlign w:val="center"/>
          </w:tcPr>
          <w:p w:rsidR="000E3749" w:rsidRPr="00F0382A" w:rsidRDefault="000E3749" w:rsidP="005A4240">
            <w:pPr>
              <w:pStyle w:val="Normal1"/>
              <w:spacing w:before="0" w:after="0"/>
              <w:jc w:val="center"/>
              <w:rPr>
                <w:szCs w:val="24"/>
                <w:lang w:val="en-US"/>
              </w:rPr>
            </w:pPr>
            <w:r>
              <w:rPr>
                <w:szCs w:val="24"/>
                <w:lang w:val="en-US"/>
              </w:rPr>
              <w:t>9.</w:t>
            </w:r>
          </w:p>
        </w:tc>
        <w:tc>
          <w:tcPr>
            <w:tcW w:w="6614" w:type="dxa"/>
            <w:tcBorders>
              <w:top w:val="single" w:sz="4" w:space="0" w:color="auto"/>
              <w:left w:val="single" w:sz="4" w:space="0" w:color="auto"/>
              <w:bottom w:val="single" w:sz="4" w:space="0" w:color="auto"/>
              <w:right w:val="single" w:sz="4" w:space="0" w:color="auto"/>
            </w:tcBorders>
          </w:tcPr>
          <w:p w:rsidR="000E3749" w:rsidRPr="007B7582" w:rsidRDefault="000E3749" w:rsidP="005A4240">
            <w:pPr>
              <w:pStyle w:val="Normal1"/>
              <w:spacing w:before="0" w:after="0"/>
              <w:rPr>
                <w:szCs w:val="24"/>
                <w:lang w:val="en-US"/>
              </w:rPr>
            </w:pPr>
            <w:r>
              <w:rPr>
                <w:szCs w:val="24"/>
              </w:rPr>
              <w:t xml:space="preserve">интернет магазин </w:t>
            </w:r>
            <w:proofErr w:type="spellStart"/>
            <w:r>
              <w:rPr>
                <w:szCs w:val="24"/>
                <w:lang w:val="en-US"/>
              </w:rPr>
              <w:t>Vekka</w:t>
            </w:r>
            <w:proofErr w:type="spellEnd"/>
          </w:p>
        </w:tc>
      </w:tr>
      <w:tr w:rsidR="000E3749" w:rsidRPr="00CC4AA3" w:rsidTr="00AC76DE">
        <w:tc>
          <w:tcPr>
            <w:tcW w:w="675" w:type="dxa"/>
            <w:tcBorders>
              <w:top w:val="single" w:sz="4" w:space="0" w:color="auto"/>
              <w:left w:val="single" w:sz="4" w:space="0" w:color="auto"/>
              <w:bottom w:val="single" w:sz="4" w:space="0" w:color="auto"/>
              <w:right w:val="single" w:sz="4" w:space="0" w:color="auto"/>
            </w:tcBorders>
            <w:vAlign w:val="center"/>
          </w:tcPr>
          <w:p w:rsidR="000E3749" w:rsidRPr="00CC4AA3" w:rsidRDefault="000E3749" w:rsidP="005A4240">
            <w:pPr>
              <w:pStyle w:val="Normal1"/>
              <w:spacing w:before="0" w:after="0"/>
              <w:jc w:val="center"/>
              <w:rPr>
                <w:szCs w:val="24"/>
              </w:rPr>
            </w:pPr>
            <w:r w:rsidRPr="00CC4AA3">
              <w:rPr>
                <w:szCs w:val="24"/>
              </w:rPr>
              <w:t>3</w:t>
            </w:r>
            <w:r>
              <w:rPr>
                <w:szCs w:val="24"/>
              </w:rPr>
              <w:t>.</w:t>
            </w:r>
          </w:p>
        </w:tc>
        <w:tc>
          <w:tcPr>
            <w:tcW w:w="7513" w:type="dxa"/>
            <w:tcBorders>
              <w:top w:val="single" w:sz="4" w:space="0" w:color="auto"/>
              <w:left w:val="single" w:sz="4" w:space="0" w:color="auto"/>
              <w:bottom w:val="single" w:sz="4" w:space="0" w:color="auto"/>
              <w:right w:val="single" w:sz="4" w:space="0" w:color="auto"/>
            </w:tcBorders>
          </w:tcPr>
          <w:p w:rsidR="000E3749" w:rsidRPr="008413C0" w:rsidRDefault="000E3749" w:rsidP="005A4240">
            <w:pPr>
              <w:pStyle w:val="Normal1"/>
              <w:spacing w:before="0" w:after="0"/>
              <w:rPr>
                <w:szCs w:val="24"/>
              </w:rPr>
            </w:pPr>
            <w:r>
              <w:rPr>
                <w:szCs w:val="24"/>
              </w:rPr>
              <w:t xml:space="preserve">интернет магазин фабрики столов настольного тенниса </w:t>
            </w:r>
            <w:proofErr w:type="spellStart"/>
            <w:r>
              <w:rPr>
                <w:szCs w:val="24"/>
                <w:lang w:val="en-US"/>
              </w:rPr>
              <w:t>StartLine</w:t>
            </w:r>
            <w:proofErr w:type="spellEnd"/>
          </w:p>
        </w:tc>
        <w:tc>
          <w:tcPr>
            <w:tcW w:w="899" w:type="dxa"/>
            <w:tcBorders>
              <w:top w:val="single" w:sz="4" w:space="0" w:color="auto"/>
              <w:left w:val="single" w:sz="4" w:space="0" w:color="auto"/>
              <w:bottom w:val="single" w:sz="4" w:space="0" w:color="auto"/>
              <w:right w:val="single" w:sz="4" w:space="0" w:color="auto"/>
            </w:tcBorders>
            <w:vAlign w:val="center"/>
          </w:tcPr>
          <w:p w:rsidR="000E3749" w:rsidRPr="00F0382A" w:rsidRDefault="000E3749" w:rsidP="005A4240">
            <w:pPr>
              <w:pStyle w:val="Normal1"/>
              <w:spacing w:before="0" w:after="0"/>
              <w:jc w:val="center"/>
              <w:rPr>
                <w:szCs w:val="24"/>
                <w:lang w:val="en-US"/>
              </w:rPr>
            </w:pPr>
            <w:r>
              <w:rPr>
                <w:szCs w:val="24"/>
                <w:lang w:val="en-US"/>
              </w:rPr>
              <w:t>10.</w:t>
            </w:r>
          </w:p>
        </w:tc>
        <w:tc>
          <w:tcPr>
            <w:tcW w:w="6614" w:type="dxa"/>
            <w:tcBorders>
              <w:top w:val="single" w:sz="4" w:space="0" w:color="auto"/>
              <w:left w:val="single" w:sz="4" w:space="0" w:color="auto"/>
              <w:bottom w:val="single" w:sz="4" w:space="0" w:color="auto"/>
              <w:right w:val="single" w:sz="4" w:space="0" w:color="auto"/>
            </w:tcBorders>
          </w:tcPr>
          <w:p w:rsidR="000E3749" w:rsidRPr="007B7582" w:rsidRDefault="000E3749" w:rsidP="005A4240">
            <w:pPr>
              <w:rPr>
                <w:lang w:val="en-US"/>
              </w:rPr>
            </w:pPr>
            <w:r w:rsidRPr="00EF47FA">
              <w:t xml:space="preserve">интернет магазин </w:t>
            </w:r>
            <w:r>
              <w:rPr>
                <w:lang w:val="en-US"/>
              </w:rPr>
              <w:t>ActivSport.ru</w:t>
            </w:r>
          </w:p>
        </w:tc>
      </w:tr>
      <w:tr w:rsidR="000E3749" w:rsidRPr="00CC4AA3" w:rsidTr="00AC76DE">
        <w:tc>
          <w:tcPr>
            <w:tcW w:w="675" w:type="dxa"/>
            <w:tcBorders>
              <w:top w:val="single" w:sz="4" w:space="0" w:color="auto"/>
              <w:left w:val="single" w:sz="4" w:space="0" w:color="auto"/>
              <w:bottom w:val="single" w:sz="4" w:space="0" w:color="auto"/>
              <w:right w:val="single" w:sz="4" w:space="0" w:color="auto"/>
            </w:tcBorders>
            <w:vAlign w:val="center"/>
          </w:tcPr>
          <w:p w:rsidR="000E3749" w:rsidRPr="00CC4AA3" w:rsidRDefault="000E3749" w:rsidP="005A4240">
            <w:pPr>
              <w:pStyle w:val="Normal1"/>
              <w:spacing w:before="0" w:after="0"/>
              <w:jc w:val="center"/>
              <w:rPr>
                <w:szCs w:val="24"/>
              </w:rPr>
            </w:pPr>
            <w:r>
              <w:rPr>
                <w:szCs w:val="24"/>
              </w:rPr>
              <w:t>4.</w:t>
            </w:r>
          </w:p>
        </w:tc>
        <w:tc>
          <w:tcPr>
            <w:tcW w:w="7513" w:type="dxa"/>
            <w:tcBorders>
              <w:top w:val="single" w:sz="4" w:space="0" w:color="auto"/>
              <w:left w:val="single" w:sz="4" w:space="0" w:color="auto"/>
              <w:bottom w:val="single" w:sz="4" w:space="0" w:color="auto"/>
              <w:right w:val="single" w:sz="4" w:space="0" w:color="auto"/>
            </w:tcBorders>
          </w:tcPr>
          <w:p w:rsidR="000E3749" w:rsidRPr="008413C0" w:rsidRDefault="000E3749" w:rsidP="005A4240">
            <w:pPr>
              <w:pStyle w:val="Normal1"/>
              <w:spacing w:before="0" w:after="0"/>
              <w:rPr>
                <w:szCs w:val="24"/>
              </w:rPr>
            </w:pPr>
            <w:r>
              <w:rPr>
                <w:szCs w:val="24"/>
              </w:rPr>
              <w:t xml:space="preserve">интернет магазин </w:t>
            </w:r>
            <w:proofErr w:type="spellStart"/>
            <w:r>
              <w:rPr>
                <w:szCs w:val="24"/>
                <w:lang w:val="en-US"/>
              </w:rPr>
              <w:t>sw</w:t>
            </w:r>
            <w:proofErr w:type="spellEnd"/>
            <w:r w:rsidRPr="008413C0">
              <w:rPr>
                <w:szCs w:val="24"/>
              </w:rPr>
              <w:t>-</w:t>
            </w:r>
            <w:r>
              <w:rPr>
                <w:szCs w:val="24"/>
                <w:lang w:val="en-US"/>
              </w:rPr>
              <w:t>sport</w:t>
            </w:r>
            <w:r w:rsidRPr="008413C0">
              <w:rPr>
                <w:szCs w:val="24"/>
              </w:rPr>
              <w:t>.</w:t>
            </w:r>
            <w:proofErr w:type="spellStart"/>
            <w:r>
              <w:rPr>
                <w:szCs w:val="24"/>
                <w:lang w:val="en-US"/>
              </w:rPr>
              <w:t>ru</w:t>
            </w:r>
            <w:proofErr w:type="spellEnd"/>
          </w:p>
        </w:tc>
        <w:tc>
          <w:tcPr>
            <w:tcW w:w="899" w:type="dxa"/>
            <w:tcBorders>
              <w:top w:val="single" w:sz="4" w:space="0" w:color="auto"/>
              <w:left w:val="single" w:sz="4" w:space="0" w:color="auto"/>
              <w:bottom w:val="single" w:sz="4" w:space="0" w:color="auto"/>
              <w:right w:val="single" w:sz="4" w:space="0" w:color="auto"/>
            </w:tcBorders>
            <w:vAlign w:val="center"/>
          </w:tcPr>
          <w:p w:rsidR="000E3749" w:rsidRPr="00F0382A" w:rsidRDefault="000E3749" w:rsidP="005A4240">
            <w:pPr>
              <w:pStyle w:val="Normal1"/>
              <w:spacing w:before="0" w:after="0"/>
              <w:jc w:val="center"/>
              <w:rPr>
                <w:szCs w:val="24"/>
                <w:lang w:val="en-US"/>
              </w:rPr>
            </w:pPr>
            <w:r>
              <w:rPr>
                <w:szCs w:val="24"/>
                <w:lang w:val="en-US"/>
              </w:rPr>
              <w:t>11.</w:t>
            </w:r>
          </w:p>
        </w:tc>
        <w:tc>
          <w:tcPr>
            <w:tcW w:w="6614" w:type="dxa"/>
            <w:tcBorders>
              <w:top w:val="single" w:sz="4" w:space="0" w:color="auto"/>
              <w:left w:val="single" w:sz="4" w:space="0" w:color="auto"/>
              <w:bottom w:val="single" w:sz="4" w:space="0" w:color="auto"/>
              <w:right w:val="single" w:sz="4" w:space="0" w:color="auto"/>
            </w:tcBorders>
          </w:tcPr>
          <w:p w:rsidR="000E3749" w:rsidRPr="007B7582" w:rsidRDefault="000E3749" w:rsidP="005A4240">
            <w:pPr>
              <w:rPr>
                <w:lang w:val="en-US"/>
              </w:rPr>
            </w:pPr>
            <w:r w:rsidRPr="00EF47FA">
              <w:t xml:space="preserve">интернет магазин </w:t>
            </w:r>
            <w:r>
              <w:rPr>
                <w:lang w:val="en-US"/>
              </w:rPr>
              <w:t>ZonaSporta.com</w:t>
            </w:r>
          </w:p>
        </w:tc>
      </w:tr>
      <w:tr w:rsidR="000E3749" w:rsidRPr="00CC4AA3" w:rsidTr="00AC76DE">
        <w:tc>
          <w:tcPr>
            <w:tcW w:w="675" w:type="dxa"/>
            <w:tcBorders>
              <w:top w:val="single" w:sz="4" w:space="0" w:color="auto"/>
              <w:left w:val="single" w:sz="4" w:space="0" w:color="auto"/>
              <w:bottom w:val="single" w:sz="4" w:space="0" w:color="auto"/>
              <w:right w:val="single" w:sz="4" w:space="0" w:color="auto"/>
            </w:tcBorders>
            <w:vAlign w:val="center"/>
          </w:tcPr>
          <w:p w:rsidR="000E3749" w:rsidRPr="008413C0" w:rsidRDefault="000E3749" w:rsidP="005A4240">
            <w:pPr>
              <w:pStyle w:val="Normal1"/>
              <w:spacing w:before="0" w:after="0"/>
              <w:jc w:val="center"/>
              <w:rPr>
                <w:szCs w:val="24"/>
              </w:rPr>
            </w:pPr>
            <w:r>
              <w:rPr>
                <w:szCs w:val="24"/>
                <w:lang w:val="en-US"/>
              </w:rPr>
              <w:t>5</w:t>
            </w:r>
            <w:r>
              <w:rPr>
                <w:szCs w:val="24"/>
              </w:rPr>
              <w:t>.</w:t>
            </w:r>
          </w:p>
        </w:tc>
        <w:tc>
          <w:tcPr>
            <w:tcW w:w="7513" w:type="dxa"/>
            <w:tcBorders>
              <w:top w:val="single" w:sz="4" w:space="0" w:color="auto"/>
              <w:left w:val="single" w:sz="4" w:space="0" w:color="auto"/>
              <w:bottom w:val="single" w:sz="4" w:space="0" w:color="auto"/>
              <w:right w:val="single" w:sz="4" w:space="0" w:color="auto"/>
            </w:tcBorders>
          </w:tcPr>
          <w:p w:rsidR="000E3749" w:rsidRDefault="000E3749" w:rsidP="005A4240">
            <w:pPr>
              <w:pStyle w:val="Normal1"/>
              <w:spacing w:before="0" w:after="0"/>
              <w:rPr>
                <w:szCs w:val="24"/>
              </w:rPr>
            </w:pPr>
            <w:r>
              <w:rPr>
                <w:szCs w:val="24"/>
              </w:rPr>
              <w:t>интернет магазин «</w:t>
            </w:r>
            <w:proofErr w:type="spellStart"/>
            <w:r>
              <w:rPr>
                <w:szCs w:val="24"/>
              </w:rPr>
              <w:t>СпортОбзор</w:t>
            </w:r>
            <w:proofErr w:type="spellEnd"/>
            <w:r>
              <w:rPr>
                <w:szCs w:val="24"/>
              </w:rPr>
              <w:t>»</w:t>
            </w:r>
          </w:p>
        </w:tc>
        <w:tc>
          <w:tcPr>
            <w:tcW w:w="899" w:type="dxa"/>
            <w:tcBorders>
              <w:top w:val="single" w:sz="4" w:space="0" w:color="auto"/>
              <w:left w:val="single" w:sz="4" w:space="0" w:color="auto"/>
              <w:bottom w:val="single" w:sz="4" w:space="0" w:color="auto"/>
              <w:right w:val="single" w:sz="4" w:space="0" w:color="auto"/>
            </w:tcBorders>
            <w:vAlign w:val="center"/>
          </w:tcPr>
          <w:p w:rsidR="000E3749" w:rsidRPr="00F0382A" w:rsidRDefault="000E3749" w:rsidP="005A4240">
            <w:pPr>
              <w:pStyle w:val="Normal1"/>
              <w:spacing w:before="0" w:after="0"/>
              <w:jc w:val="center"/>
              <w:rPr>
                <w:szCs w:val="24"/>
                <w:lang w:val="en-US"/>
              </w:rPr>
            </w:pPr>
            <w:r>
              <w:rPr>
                <w:szCs w:val="24"/>
                <w:lang w:val="en-US"/>
              </w:rPr>
              <w:t>12.</w:t>
            </w:r>
          </w:p>
        </w:tc>
        <w:tc>
          <w:tcPr>
            <w:tcW w:w="6614" w:type="dxa"/>
            <w:tcBorders>
              <w:top w:val="single" w:sz="4" w:space="0" w:color="auto"/>
              <w:left w:val="single" w:sz="4" w:space="0" w:color="auto"/>
              <w:bottom w:val="single" w:sz="4" w:space="0" w:color="auto"/>
              <w:right w:val="single" w:sz="4" w:space="0" w:color="auto"/>
            </w:tcBorders>
          </w:tcPr>
          <w:p w:rsidR="000E3749" w:rsidRPr="00F0382A" w:rsidRDefault="000E3749" w:rsidP="005A4240">
            <w:pPr>
              <w:rPr>
                <w:lang w:val="en-US"/>
              </w:rPr>
            </w:pPr>
            <w:r w:rsidRPr="00EF47FA">
              <w:t xml:space="preserve">интернет магазин </w:t>
            </w:r>
            <w:proofErr w:type="spellStart"/>
            <w:r>
              <w:rPr>
                <w:lang w:val="en-US"/>
              </w:rPr>
              <w:t>InterAtletika</w:t>
            </w:r>
            <w:proofErr w:type="spellEnd"/>
          </w:p>
        </w:tc>
      </w:tr>
      <w:tr w:rsidR="000E3749" w:rsidRPr="00CC4AA3" w:rsidTr="00AC76DE">
        <w:tc>
          <w:tcPr>
            <w:tcW w:w="675" w:type="dxa"/>
            <w:tcBorders>
              <w:top w:val="single" w:sz="4" w:space="0" w:color="auto"/>
              <w:left w:val="single" w:sz="4" w:space="0" w:color="auto"/>
              <w:bottom w:val="single" w:sz="4" w:space="0" w:color="auto"/>
              <w:right w:val="single" w:sz="4" w:space="0" w:color="auto"/>
            </w:tcBorders>
            <w:vAlign w:val="center"/>
          </w:tcPr>
          <w:p w:rsidR="000E3749" w:rsidRPr="008413C0" w:rsidRDefault="000E3749" w:rsidP="005A4240">
            <w:pPr>
              <w:pStyle w:val="Normal1"/>
              <w:spacing w:before="0" w:after="0"/>
              <w:jc w:val="center"/>
              <w:rPr>
                <w:szCs w:val="24"/>
              </w:rPr>
            </w:pPr>
            <w:r>
              <w:rPr>
                <w:szCs w:val="24"/>
                <w:lang w:val="en-US"/>
              </w:rPr>
              <w:t>6</w:t>
            </w:r>
            <w:r>
              <w:rPr>
                <w:szCs w:val="24"/>
              </w:rPr>
              <w:t>.</w:t>
            </w:r>
          </w:p>
        </w:tc>
        <w:tc>
          <w:tcPr>
            <w:tcW w:w="7513" w:type="dxa"/>
            <w:tcBorders>
              <w:top w:val="single" w:sz="4" w:space="0" w:color="auto"/>
              <w:left w:val="single" w:sz="4" w:space="0" w:color="auto"/>
              <w:bottom w:val="single" w:sz="4" w:space="0" w:color="auto"/>
              <w:right w:val="single" w:sz="4" w:space="0" w:color="auto"/>
            </w:tcBorders>
          </w:tcPr>
          <w:p w:rsidR="000E3749" w:rsidRDefault="000E3749" w:rsidP="005A4240">
            <w:pPr>
              <w:pStyle w:val="Normal1"/>
              <w:spacing w:before="0" w:after="0"/>
              <w:rPr>
                <w:szCs w:val="24"/>
              </w:rPr>
            </w:pPr>
            <w:r>
              <w:rPr>
                <w:szCs w:val="24"/>
              </w:rPr>
              <w:t>интернет магазин «Спорт-Старт»</w:t>
            </w:r>
          </w:p>
        </w:tc>
        <w:tc>
          <w:tcPr>
            <w:tcW w:w="899" w:type="dxa"/>
            <w:tcBorders>
              <w:top w:val="single" w:sz="4" w:space="0" w:color="auto"/>
              <w:left w:val="single" w:sz="4" w:space="0" w:color="auto"/>
              <w:bottom w:val="single" w:sz="4" w:space="0" w:color="auto"/>
              <w:right w:val="single" w:sz="4" w:space="0" w:color="auto"/>
            </w:tcBorders>
            <w:vAlign w:val="center"/>
          </w:tcPr>
          <w:p w:rsidR="000E3749" w:rsidRPr="00F0382A" w:rsidRDefault="000E3749" w:rsidP="005A4240">
            <w:pPr>
              <w:pStyle w:val="Normal1"/>
              <w:spacing w:before="0" w:after="0"/>
              <w:jc w:val="center"/>
              <w:rPr>
                <w:szCs w:val="24"/>
                <w:lang w:val="en-US"/>
              </w:rPr>
            </w:pPr>
            <w:r>
              <w:rPr>
                <w:szCs w:val="24"/>
                <w:lang w:val="en-US"/>
              </w:rPr>
              <w:t>13.</w:t>
            </w:r>
          </w:p>
        </w:tc>
        <w:tc>
          <w:tcPr>
            <w:tcW w:w="6614" w:type="dxa"/>
            <w:tcBorders>
              <w:top w:val="single" w:sz="4" w:space="0" w:color="auto"/>
              <w:left w:val="single" w:sz="4" w:space="0" w:color="auto"/>
              <w:bottom w:val="single" w:sz="4" w:space="0" w:color="auto"/>
              <w:right w:val="single" w:sz="4" w:space="0" w:color="auto"/>
            </w:tcBorders>
          </w:tcPr>
          <w:p w:rsidR="000E3749" w:rsidRPr="00F0382A" w:rsidRDefault="000E3749" w:rsidP="005A4240">
            <w:pPr>
              <w:rPr>
                <w:lang w:val="en-US"/>
              </w:rPr>
            </w:pPr>
            <w:r w:rsidRPr="00EF47FA">
              <w:t xml:space="preserve">интернет магазин </w:t>
            </w:r>
            <w:r>
              <w:rPr>
                <w:lang w:val="en-US"/>
              </w:rPr>
              <w:t>Atletika.ru</w:t>
            </w:r>
          </w:p>
        </w:tc>
      </w:tr>
      <w:tr w:rsidR="000E3749" w:rsidRPr="00CC4AA3" w:rsidTr="00AC76DE">
        <w:tc>
          <w:tcPr>
            <w:tcW w:w="675" w:type="dxa"/>
            <w:tcBorders>
              <w:top w:val="single" w:sz="4" w:space="0" w:color="auto"/>
              <w:left w:val="single" w:sz="4" w:space="0" w:color="auto"/>
              <w:bottom w:val="single" w:sz="4" w:space="0" w:color="auto"/>
              <w:right w:val="single" w:sz="4" w:space="0" w:color="auto"/>
            </w:tcBorders>
            <w:vAlign w:val="center"/>
          </w:tcPr>
          <w:p w:rsidR="000E3749" w:rsidRPr="008413C0" w:rsidRDefault="000E3749" w:rsidP="005A4240">
            <w:pPr>
              <w:pStyle w:val="Normal1"/>
              <w:spacing w:before="0" w:after="0"/>
              <w:jc w:val="center"/>
              <w:rPr>
                <w:szCs w:val="24"/>
              </w:rPr>
            </w:pPr>
            <w:r>
              <w:rPr>
                <w:szCs w:val="24"/>
              </w:rPr>
              <w:t>7.</w:t>
            </w:r>
          </w:p>
        </w:tc>
        <w:tc>
          <w:tcPr>
            <w:tcW w:w="7513" w:type="dxa"/>
            <w:tcBorders>
              <w:top w:val="single" w:sz="4" w:space="0" w:color="auto"/>
              <w:left w:val="single" w:sz="4" w:space="0" w:color="auto"/>
              <w:bottom w:val="single" w:sz="4" w:space="0" w:color="auto"/>
              <w:right w:val="single" w:sz="4" w:space="0" w:color="auto"/>
            </w:tcBorders>
          </w:tcPr>
          <w:p w:rsidR="000E3749" w:rsidRPr="008413C0" w:rsidRDefault="000E3749" w:rsidP="005A4240">
            <w:pPr>
              <w:pStyle w:val="Normal1"/>
              <w:spacing w:before="0" w:after="0"/>
              <w:rPr>
                <w:szCs w:val="24"/>
                <w:lang w:val="en-US"/>
              </w:rPr>
            </w:pPr>
            <w:r>
              <w:rPr>
                <w:szCs w:val="24"/>
              </w:rPr>
              <w:t xml:space="preserve">интернет магазин </w:t>
            </w:r>
            <w:r>
              <w:rPr>
                <w:szCs w:val="24"/>
                <w:lang w:val="en-US"/>
              </w:rPr>
              <w:t>DetSport.com</w:t>
            </w:r>
          </w:p>
        </w:tc>
        <w:tc>
          <w:tcPr>
            <w:tcW w:w="899" w:type="dxa"/>
            <w:tcBorders>
              <w:top w:val="single" w:sz="4" w:space="0" w:color="auto"/>
              <w:left w:val="single" w:sz="4" w:space="0" w:color="auto"/>
              <w:bottom w:val="single" w:sz="4" w:space="0" w:color="auto"/>
              <w:right w:val="single" w:sz="4" w:space="0" w:color="auto"/>
            </w:tcBorders>
            <w:vAlign w:val="center"/>
          </w:tcPr>
          <w:p w:rsidR="000E3749" w:rsidRPr="00F0382A" w:rsidRDefault="000E3749" w:rsidP="005A4240">
            <w:pPr>
              <w:pStyle w:val="Normal1"/>
              <w:spacing w:before="0" w:after="0"/>
              <w:jc w:val="center"/>
              <w:rPr>
                <w:szCs w:val="24"/>
                <w:lang w:val="en-US"/>
              </w:rPr>
            </w:pPr>
            <w:r>
              <w:rPr>
                <w:szCs w:val="24"/>
                <w:lang w:val="en-US"/>
              </w:rPr>
              <w:t>14.</w:t>
            </w:r>
          </w:p>
        </w:tc>
        <w:tc>
          <w:tcPr>
            <w:tcW w:w="6614" w:type="dxa"/>
            <w:tcBorders>
              <w:top w:val="single" w:sz="4" w:space="0" w:color="auto"/>
              <w:left w:val="single" w:sz="4" w:space="0" w:color="auto"/>
              <w:bottom w:val="single" w:sz="4" w:space="0" w:color="auto"/>
              <w:right w:val="single" w:sz="4" w:space="0" w:color="auto"/>
            </w:tcBorders>
          </w:tcPr>
          <w:p w:rsidR="000E3749" w:rsidRDefault="000E3749" w:rsidP="005A4240">
            <w:r>
              <w:t>интернет магазин «Спорт-Россия»</w:t>
            </w:r>
          </w:p>
        </w:tc>
      </w:tr>
    </w:tbl>
    <w:p w:rsidR="000E3749" w:rsidRPr="00CC4AA3" w:rsidRDefault="000E3749" w:rsidP="000E3749">
      <w:pPr>
        <w:pStyle w:val="Normal1"/>
        <w:jc w:val="center"/>
        <w:rPr>
          <w:szCs w:val="24"/>
        </w:rPr>
      </w:pPr>
      <w:r w:rsidRPr="00CC4AA3">
        <w:rPr>
          <w:szCs w:val="24"/>
        </w:rPr>
        <w:t>Результаты изучения рынка:</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7"/>
        <w:gridCol w:w="567"/>
        <w:gridCol w:w="567"/>
        <w:gridCol w:w="567"/>
        <w:gridCol w:w="567"/>
        <w:gridCol w:w="567"/>
        <w:gridCol w:w="567"/>
        <w:gridCol w:w="709"/>
        <w:gridCol w:w="709"/>
        <w:gridCol w:w="567"/>
        <w:gridCol w:w="708"/>
        <w:gridCol w:w="567"/>
        <w:gridCol w:w="709"/>
        <w:gridCol w:w="567"/>
        <w:gridCol w:w="567"/>
        <w:gridCol w:w="1134"/>
        <w:gridCol w:w="567"/>
        <w:gridCol w:w="1134"/>
      </w:tblGrid>
      <w:tr w:rsidR="000E3749" w:rsidRPr="00F92E92" w:rsidTr="00AC76DE">
        <w:trPr>
          <w:cantSplit/>
          <w:trHeight w:val="475"/>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sidRPr="00F92E92">
              <w:rPr>
                <w:szCs w:val="24"/>
              </w:rPr>
              <w:t>Наименование товаров (работ, услуг)</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sidRPr="00F92E92">
              <w:rPr>
                <w:szCs w:val="24"/>
              </w:rPr>
              <w:t>Ед.  изм.</w:t>
            </w:r>
          </w:p>
        </w:tc>
        <w:tc>
          <w:tcPr>
            <w:tcW w:w="8505" w:type="dxa"/>
            <w:gridSpan w:val="14"/>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sidRPr="00F92E92">
              <w:rPr>
                <w:szCs w:val="24"/>
              </w:rPr>
              <w:t>Цена участника исследования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spacing w:after="0"/>
              <w:jc w:val="center"/>
              <w:rPr>
                <w:szCs w:val="24"/>
                <w:lang w:val="en-US"/>
              </w:rPr>
            </w:pPr>
            <w:r w:rsidRPr="00F92E92">
              <w:rPr>
                <w:szCs w:val="24"/>
              </w:rPr>
              <w:t>Среднерыночная цена товара</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r w:rsidRPr="00F92E92">
              <w:t>Кол-во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r w:rsidRPr="00F92E92">
              <w:t>Сумма</w:t>
            </w:r>
          </w:p>
        </w:tc>
      </w:tr>
      <w:tr w:rsidR="00AC76DE" w:rsidRPr="00F92E92" w:rsidTr="00AC76DE">
        <w:trPr>
          <w:cantSplit/>
          <w:trHeight w:val="568"/>
        </w:trPr>
        <w:tc>
          <w:tcPr>
            <w:tcW w:w="3652" w:type="dxa"/>
            <w:vMerge/>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p>
        </w:tc>
        <w:tc>
          <w:tcPr>
            <w:tcW w:w="567" w:type="dxa"/>
            <w:vMerge/>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lang w:val="en-US"/>
              </w:rPr>
            </w:pPr>
            <w:r w:rsidRPr="00F92E92">
              <w:rPr>
                <w:szCs w:val="24"/>
                <w:lang w:val="en-US"/>
              </w:rPr>
              <w:t>1</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lang w:val="en-US"/>
              </w:rPr>
            </w:pPr>
            <w:r w:rsidRPr="00F92E92">
              <w:rPr>
                <w:szCs w:val="24"/>
                <w:lang w:val="en-US"/>
              </w:rPr>
              <w:t>2</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lang w:val="en-US"/>
              </w:rPr>
            </w:pPr>
            <w:r w:rsidRPr="00F92E92">
              <w:rPr>
                <w:szCs w:val="24"/>
                <w:lang w:val="en-US"/>
              </w:rPr>
              <w:t>3</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rPr>
                <w:lang w:val="en-US"/>
              </w:rPr>
            </w:pPr>
            <w:r w:rsidRPr="00F92E92">
              <w:rPr>
                <w:lang w:val="en-US"/>
              </w:rPr>
              <w:t>4</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rPr>
                <w:lang w:val="en-US"/>
              </w:rPr>
            </w:pPr>
            <w:r w:rsidRPr="00F92E92">
              <w:rPr>
                <w:lang w:val="en-US"/>
              </w:rPr>
              <w:t>5</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rPr>
                <w:lang w:val="en-US"/>
              </w:rPr>
            </w:pPr>
            <w:r w:rsidRPr="00F92E92">
              <w:rPr>
                <w:lang w:val="en-US"/>
              </w:rPr>
              <w:t>6</w:t>
            </w:r>
          </w:p>
        </w:tc>
        <w:tc>
          <w:tcPr>
            <w:tcW w:w="709"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rPr>
                <w:lang w:val="en-US"/>
              </w:rPr>
            </w:pPr>
            <w:r w:rsidRPr="00F92E92">
              <w:rPr>
                <w:lang w:val="en-US"/>
              </w:rPr>
              <w:t>7</w:t>
            </w:r>
          </w:p>
        </w:tc>
        <w:tc>
          <w:tcPr>
            <w:tcW w:w="709"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rPr>
                <w:lang w:val="en-US"/>
              </w:rPr>
            </w:pPr>
            <w:r w:rsidRPr="00F92E92">
              <w:rPr>
                <w:lang w:val="en-US"/>
              </w:rPr>
              <w:t>8</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rPr>
                <w:lang w:val="en-US"/>
              </w:rPr>
            </w:pPr>
            <w:r w:rsidRPr="00F92E92">
              <w:rPr>
                <w:lang w:val="en-US"/>
              </w:rPr>
              <w:t>9</w:t>
            </w:r>
          </w:p>
        </w:tc>
        <w:tc>
          <w:tcPr>
            <w:tcW w:w="708"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rPr>
                <w:lang w:val="en-US"/>
              </w:rPr>
            </w:pPr>
            <w:r w:rsidRPr="00F92E92">
              <w:rPr>
                <w:lang w:val="en-US"/>
              </w:rPr>
              <w:t>10</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r w:rsidRPr="00F92E92">
              <w:t>11</w:t>
            </w:r>
          </w:p>
        </w:tc>
        <w:tc>
          <w:tcPr>
            <w:tcW w:w="709"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r w:rsidRPr="00F92E92">
              <w:t>12</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r w:rsidRPr="00F92E92">
              <w:t>13</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r w:rsidRPr="00F92E92">
              <w:t>14</w:t>
            </w:r>
          </w:p>
        </w:tc>
        <w:tc>
          <w:tcPr>
            <w:tcW w:w="1134" w:type="dxa"/>
            <w:vMerge/>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p>
        </w:tc>
        <w:tc>
          <w:tcPr>
            <w:tcW w:w="567" w:type="dxa"/>
            <w:vMerge/>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p>
        </w:tc>
        <w:tc>
          <w:tcPr>
            <w:tcW w:w="1134" w:type="dxa"/>
            <w:vMerge/>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p>
        </w:tc>
      </w:tr>
      <w:tr w:rsidR="00AC76DE" w:rsidRPr="00F92E92" w:rsidTr="00AC76DE">
        <w:trPr>
          <w:cantSplit/>
          <w:trHeight w:val="1134"/>
        </w:trPr>
        <w:tc>
          <w:tcPr>
            <w:tcW w:w="3652" w:type="dxa"/>
            <w:tcBorders>
              <w:top w:val="single" w:sz="4" w:space="0" w:color="auto"/>
              <w:left w:val="single" w:sz="4" w:space="0" w:color="auto"/>
              <w:bottom w:val="single" w:sz="4" w:space="0" w:color="auto"/>
              <w:right w:val="single" w:sz="4" w:space="0" w:color="auto"/>
            </w:tcBorders>
            <w:vAlign w:val="center"/>
          </w:tcPr>
          <w:p w:rsidR="000E3749" w:rsidRPr="00E82A28" w:rsidRDefault="000E3749" w:rsidP="005A4240">
            <w:pPr>
              <w:jc w:val="center"/>
              <w:rPr>
                <w:lang w:val="en-US"/>
              </w:rPr>
            </w:pPr>
            <w:proofErr w:type="spellStart"/>
            <w:r>
              <w:t>Водоналивноймешок</w:t>
            </w:r>
            <w:proofErr w:type="spellEnd"/>
            <w:proofErr w:type="gramStart"/>
            <w:r>
              <w:rPr>
                <w:lang w:val="en-US"/>
              </w:rPr>
              <w:t>CENTURION</w:t>
            </w:r>
            <w:proofErr w:type="gramEnd"/>
            <w:r>
              <w:rPr>
                <w:lang w:val="en-US"/>
              </w:rPr>
              <w:t xml:space="preserve"> Adjustable Punch Man-Medium TLS-H01 </w:t>
            </w:r>
            <w:r w:rsidRPr="00E82A28">
              <w:rPr>
                <w:lang w:val="en-US"/>
              </w:rPr>
              <w:t>(</w:t>
            </w:r>
            <w:proofErr w:type="spellStart"/>
            <w:r>
              <w:t>илиэквивалент</w:t>
            </w:r>
            <w:proofErr w:type="spellEnd"/>
            <w:r w:rsidRPr="00E82A28">
              <w:rPr>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Pr>
                <w:szCs w:val="24"/>
              </w:rPr>
              <w:t>ш</w:t>
            </w:r>
            <w:r w:rsidRPr="00F92E92">
              <w:rPr>
                <w:szCs w:val="24"/>
              </w:rPr>
              <w:t>т.</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14 990,00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r w:rsidRPr="001A307D">
              <w:rPr>
                <w:sz w:val="20"/>
                <w:lang w:val="en-US"/>
              </w:rPr>
              <w:t>14 990</w:t>
            </w:r>
            <w:r w:rsidRPr="001A307D">
              <w:rPr>
                <w:sz w:val="20"/>
              </w:rPr>
              <w:t>,</w:t>
            </w:r>
            <w:r w:rsidRPr="001A307D">
              <w:rPr>
                <w:sz w:val="20"/>
                <w:lang w:val="en-US"/>
              </w:rPr>
              <w:t>00</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14 990,00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14 990,00</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spacing w:before="0" w:after="0"/>
              <w:jc w:val="center"/>
              <w:rPr>
                <w:szCs w:val="24"/>
              </w:rPr>
            </w:pPr>
            <w:r>
              <w:rPr>
                <w:szCs w:val="24"/>
              </w:rPr>
              <w:t>14 990,00</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jc w:val="center"/>
            </w:pPr>
            <w:r>
              <w:t>14 990,00</w:t>
            </w:r>
          </w:p>
        </w:tc>
      </w:tr>
      <w:tr w:rsidR="00AC76DE" w:rsidRPr="00F92E92" w:rsidTr="00AC76DE">
        <w:trPr>
          <w:cantSplit/>
          <w:trHeight w:val="1134"/>
        </w:trPr>
        <w:tc>
          <w:tcPr>
            <w:tcW w:w="3652" w:type="dxa"/>
            <w:tcBorders>
              <w:top w:val="single" w:sz="4" w:space="0" w:color="auto"/>
              <w:left w:val="single" w:sz="4" w:space="0" w:color="auto"/>
              <w:bottom w:val="single" w:sz="4" w:space="0" w:color="auto"/>
              <w:right w:val="single" w:sz="4" w:space="0" w:color="auto"/>
            </w:tcBorders>
            <w:vAlign w:val="center"/>
          </w:tcPr>
          <w:p w:rsidR="000E3749" w:rsidRPr="00E82A28" w:rsidRDefault="000E3749" w:rsidP="005A4240">
            <w:pPr>
              <w:jc w:val="center"/>
            </w:pPr>
            <w:r>
              <w:t xml:space="preserve">Силовой тренажер </w:t>
            </w:r>
            <w:proofErr w:type="spellStart"/>
            <w:r>
              <w:rPr>
                <w:lang w:val="en-US"/>
              </w:rPr>
              <w:t>BodySculptureBMG</w:t>
            </w:r>
            <w:proofErr w:type="spellEnd"/>
            <w:r w:rsidRPr="00E82A28">
              <w:t>-4700</w:t>
            </w:r>
            <w:r>
              <w:rPr>
                <w:lang w:val="en-US"/>
              </w:rPr>
              <w:t>THC</w:t>
            </w:r>
            <w:r w:rsidRPr="00E82A28">
              <w:t>(или эквивалент)</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Pr>
                <w:szCs w:val="24"/>
              </w:rPr>
              <w:t>ш</w:t>
            </w:r>
            <w:r w:rsidRPr="00F92E92">
              <w:rPr>
                <w:szCs w:val="24"/>
              </w:rPr>
              <w:t>т.</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20 370,00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18 840,00</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r w:rsidRPr="001A307D">
              <w:rPr>
                <w:sz w:val="20"/>
                <w:lang w:val="en-US"/>
              </w:rPr>
              <w:t>19 490</w:t>
            </w:r>
            <w:r w:rsidRPr="001A307D">
              <w:rPr>
                <w:sz w:val="20"/>
              </w:rPr>
              <w:t>,</w:t>
            </w:r>
            <w:r w:rsidRPr="001A307D">
              <w:rPr>
                <w:sz w:val="20"/>
                <w:lang w:val="en-US"/>
              </w:rPr>
              <w:t>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22 630,00</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pStyle w:val="Normal1"/>
              <w:spacing w:before="0" w:after="0"/>
              <w:jc w:val="center"/>
              <w:rPr>
                <w:szCs w:val="24"/>
              </w:rPr>
            </w:pPr>
            <w:r>
              <w:rPr>
                <w:szCs w:val="24"/>
              </w:rPr>
              <w:t>20 332,50</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20 332,50</w:t>
            </w:r>
          </w:p>
        </w:tc>
      </w:tr>
      <w:tr w:rsidR="00AC76DE" w:rsidRPr="00F92E92" w:rsidTr="00AC76DE">
        <w:trPr>
          <w:cantSplit/>
          <w:trHeight w:val="1134"/>
        </w:trPr>
        <w:tc>
          <w:tcPr>
            <w:tcW w:w="3652" w:type="dxa"/>
            <w:tcBorders>
              <w:top w:val="single" w:sz="4" w:space="0" w:color="auto"/>
              <w:left w:val="single" w:sz="4" w:space="0" w:color="auto"/>
              <w:bottom w:val="single" w:sz="4" w:space="0" w:color="auto"/>
              <w:right w:val="single" w:sz="4" w:space="0" w:color="auto"/>
            </w:tcBorders>
            <w:vAlign w:val="center"/>
          </w:tcPr>
          <w:p w:rsidR="000E3749" w:rsidRPr="00E82A28" w:rsidRDefault="000E3749" w:rsidP="005A4240">
            <w:pPr>
              <w:jc w:val="center"/>
            </w:pPr>
            <w:r>
              <w:t xml:space="preserve">Беговая дорожка </w:t>
            </w:r>
            <w:proofErr w:type="spellStart"/>
            <w:r>
              <w:rPr>
                <w:lang w:val="en-US"/>
              </w:rPr>
              <w:t>DIADORARazor</w:t>
            </w:r>
            <w:proofErr w:type="spellEnd"/>
            <w:r w:rsidRPr="00E82A28">
              <w:t xml:space="preserve"> 1.6(или эквивалент)</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Pr>
                <w:szCs w:val="24"/>
              </w:rPr>
              <w:t>ш</w:t>
            </w:r>
            <w:r w:rsidRPr="00F92E92">
              <w:rPr>
                <w:szCs w:val="24"/>
              </w:rPr>
              <w:t>т.</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24 900,00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25 900,00</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24 900,00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25 900,00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pStyle w:val="Normal1"/>
              <w:spacing w:before="0" w:after="0"/>
              <w:jc w:val="center"/>
              <w:rPr>
                <w:szCs w:val="24"/>
              </w:rPr>
            </w:pPr>
            <w:r>
              <w:rPr>
                <w:szCs w:val="24"/>
              </w:rPr>
              <w:t>25 400,00</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25 400,00</w:t>
            </w:r>
          </w:p>
        </w:tc>
      </w:tr>
      <w:tr w:rsidR="00AC76DE" w:rsidRPr="00F92E92" w:rsidTr="00AC76DE">
        <w:trPr>
          <w:cantSplit/>
          <w:trHeight w:val="1134"/>
        </w:trPr>
        <w:tc>
          <w:tcPr>
            <w:tcW w:w="3652" w:type="dxa"/>
            <w:tcBorders>
              <w:top w:val="single" w:sz="4" w:space="0" w:color="auto"/>
              <w:left w:val="single" w:sz="4" w:space="0" w:color="auto"/>
              <w:bottom w:val="single" w:sz="4" w:space="0" w:color="auto"/>
              <w:right w:val="single" w:sz="4" w:space="0" w:color="auto"/>
            </w:tcBorders>
            <w:vAlign w:val="center"/>
          </w:tcPr>
          <w:p w:rsidR="000E3749" w:rsidRPr="00E82A28" w:rsidRDefault="000E3749" w:rsidP="005A4240">
            <w:pPr>
              <w:jc w:val="center"/>
            </w:pPr>
            <w:r>
              <w:lastRenderedPageBreak/>
              <w:t xml:space="preserve">Велотренажер </w:t>
            </w:r>
            <w:proofErr w:type="spellStart"/>
            <w:r>
              <w:rPr>
                <w:lang w:val="en-US"/>
              </w:rPr>
              <w:t>OxygenLiner</w:t>
            </w:r>
            <w:proofErr w:type="spellEnd"/>
            <w:r w:rsidRPr="00E82A28">
              <w:t>(или эквивалент)</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Pr>
                <w:szCs w:val="24"/>
              </w:rPr>
              <w:t>ш</w:t>
            </w:r>
            <w:r w:rsidRPr="00F92E92">
              <w:rPr>
                <w:szCs w:val="24"/>
              </w:rPr>
              <w:t>т.</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r w:rsidRPr="001A307D">
              <w:rPr>
                <w:sz w:val="20"/>
                <w:lang w:val="en-US"/>
              </w:rPr>
              <w:t>12 690,00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12 690,00</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12 690,00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12 690,00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pStyle w:val="Normal1"/>
              <w:spacing w:before="0" w:after="0"/>
              <w:jc w:val="center"/>
              <w:rPr>
                <w:szCs w:val="24"/>
              </w:rPr>
            </w:pPr>
            <w:r>
              <w:rPr>
                <w:szCs w:val="24"/>
              </w:rPr>
              <w:t>12 690,00</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12 690,00</w:t>
            </w:r>
          </w:p>
        </w:tc>
      </w:tr>
      <w:tr w:rsidR="00AC76DE" w:rsidRPr="00F92E92" w:rsidTr="00AC76DE">
        <w:trPr>
          <w:cantSplit/>
          <w:trHeight w:val="1134"/>
        </w:trPr>
        <w:tc>
          <w:tcPr>
            <w:tcW w:w="3652" w:type="dxa"/>
            <w:tcBorders>
              <w:top w:val="single" w:sz="4" w:space="0" w:color="auto"/>
              <w:left w:val="single" w:sz="4" w:space="0" w:color="auto"/>
              <w:bottom w:val="single" w:sz="4" w:space="0" w:color="auto"/>
              <w:right w:val="single" w:sz="4" w:space="0" w:color="auto"/>
            </w:tcBorders>
            <w:vAlign w:val="center"/>
          </w:tcPr>
          <w:p w:rsidR="000E3749" w:rsidRDefault="000E3749" w:rsidP="00F910D4">
            <w:pPr>
              <w:jc w:val="center"/>
            </w:pPr>
            <w:r>
              <w:t>Мат гимнастический складной, четыре секции</w:t>
            </w:r>
            <w:bookmarkStart w:id="4" w:name="_GoBack"/>
            <w:bookmarkEnd w:id="4"/>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Pr>
                <w:szCs w:val="24"/>
              </w:rPr>
              <w:t>ш</w:t>
            </w:r>
            <w:r w:rsidRPr="00F92E92">
              <w:rPr>
                <w:szCs w:val="24"/>
              </w:rPr>
              <w:t>т.</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3 300,00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2 650,00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2 800,00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2 650,00</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pStyle w:val="Normal1"/>
              <w:spacing w:before="0" w:after="0"/>
              <w:jc w:val="center"/>
              <w:rPr>
                <w:szCs w:val="24"/>
              </w:rPr>
            </w:pPr>
            <w:r>
              <w:rPr>
                <w:szCs w:val="24"/>
              </w:rPr>
              <w:t>2 850,00</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10</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28 500,00</w:t>
            </w:r>
          </w:p>
        </w:tc>
      </w:tr>
      <w:tr w:rsidR="00AC76DE" w:rsidRPr="00F92E92" w:rsidTr="00AC76DE">
        <w:trPr>
          <w:cantSplit/>
          <w:trHeight w:val="1134"/>
        </w:trPr>
        <w:tc>
          <w:tcPr>
            <w:tcW w:w="3652" w:type="dxa"/>
            <w:tcBorders>
              <w:top w:val="single" w:sz="4" w:space="0" w:color="auto"/>
              <w:left w:val="single" w:sz="4" w:space="0" w:color="auto"/>
              <w:bottom w:val="single" w:sz="4" w:space="0" w:color="auto"/>
              <w:right w:val="single" w:sz="4" w:space="0" w:color="auto"/>
            </w:tcBorders>
            <w:vAlign w:val="center"/>
          </w:tcPr>
          <w:p w:rsidR="000E3749" w:rsidRPr="00E82A28" w:rsidRDefault="000E3749" w:rsidP="005A4240">
            <w:pPr>
              <w:jc w:val="center"/>
            </w:pPr>
            <w:proofErr w:type="spellStart"/>
            <w:r>
              <w:t>Теннисныйстол</w:t>
            </w:r>
            <w:r>
              <w:rPr>
                <w:lang w:val="en-US"/>
              </w:rPr>
              <w:t>StartLineCompactOutdoorLX</w:t>
            </w:r>
            <w:r>
              <w:t>ссеткой</w:t>
            </w:r>
            <w:proofErr w:type="spellEnd"/>
            <w:r w:rsidRPr="00E82A28">
              <w:t xml:space="preserve"> (или эквивалент)</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F92E92" w:rsidRDefault="000E3749" w:rsidP="005A4240">
            <w:pPr>
              <w:pStyle w:val="Normal1"/>
              <w:jc w:val="center"/>
              <w:rPr>
                <w:szCs w:val="24"/>
              </w:rPr>
            </w:pPr>
            <w:r>
              <w:rPr>
                <w:szCs w:val="24"/>
              </w:rPr>
              <w:t>ш</w:t>
            </w:r>
            <w:r w:rsidRPr="00F92E92">
              <w:rPr>
                <w:szCs w:val="24"/>
              </w:rPr>
              <w:t>т.</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18 990,00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18 000,00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18 016,00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r w:rsidRPr="001A307D">
              <w:rPr>
                <w:sz w:val="20"/>
              </w:rPr>
              <w:t>17 500,00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lang w:val="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E3749" w:rsidRPr="001A307D" w:rsidRDefault="000E3749" w:rsidP="005A4240">
            <w:pPr>
              <w:pStyle w:val="Normal1"/>
              <w:spacing w:before="0" w:after="0"/>
              <w:ind w:left="113" w:right="113"/>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pStyle w:val="Normal1"/>
              <w:spacing w:before="0" w:after="0"/>
              <w:jc w:val="center"/>
              <w:rPr>
                <w:szCs w:val="24"/>
              </w:rPr>
            </w:pPr>
            <w:r>
              <w:rPr>
                <w:szCs w:val="24"/>
              </w:rPr>
              <w:t>18 126,50</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Default="000E3749" w:rsidP="005A4240">
            <w:pPr>
              <w:jc w:val="center"/>
            </w:pPr>
            <w:r>
              <w:t>18 126,50</w:t>
            </w:r>
          </w:p>
        </w:tc>
      </w:tr>
      <w:tr w:rsidR="000E3749" w:rsidRPr="00F92E92" w:rsidTr="00AC76DE">
        <w:trPr>
          <w:cantSplit/>
          <w:trHeight w:val="399"/>
        </w:trPr>
        <w:tc>
          <w:tcPr>
            <w:tcW w:w="13858" w:type="dxa"/>
            <w:gridSpan w:val="17"/>
            <w:tcBorders>
              <w:top w:val="single" w:sz="4" w:space="0" w:color="auto"/>
              <w:left w:val="single" w:sz="4" w:space="0" w:color="auto"/>
              <w:bottom w:val="single" w:sz="4" w:space="0" w:color="auto"/>
              <w:right w:val="single" w:sz="4" w:space="0" w:color="auto"/>
            </w:tcBorders>
            <w:vAlign w:val="center"/>
          </w:tcPr>
          <w:p w:rsidR="000E3749" w:rsidRPr="00CB750E" w:rsidRDefault="000E3749" w:rsidP="005A4240">
            <w:pPr>
              <w:pStyle w:val="Normal1"/>
              <w:spacing w:before="0" w:after="0"/>
              <w:jc w:val="right"/>
              <w:rPr>
                <w:b/>
                <w:szCs w:val="24"/>
              </w:rPr>
            </w:pPr>
            <w:r w:rsidRPr="00CB750E">
              <w:rPr>
                <w:b/>
                <w:szCs w:val="24"/>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0E3749" w:rsidRPr="00CB750E" w:rsidRDefault="000E3749" w:rsidP="005A4240">
            <w:pPr>
              <w:jc w:val="center"/>
              <w:rPr>
                <w:b/>
              </w:rPr>
            </w:pPr>
            <w:r w:rsidRPr="00CB750E">
              <w:rPr>
                <w:b/>
              </w:rPr>
              <w:t>15</w:t>
            </w:r>
          </w:p>
        </w:tc>
        <w:tc>
          <w:tcPr>
            <w:tcW w:w="1134" w:type="dxa"/>
            <w:tcBorders>
              <w:top w:val="single" w:sz="4" w:space="0" w:color="auto"/>
              <w:left w:val="single" w:sz="4" w:space="0" w:color="auto"/>
              <w:bottom w:val="single" w:sz="4" w:space="0" w:color="auto"/>
              <w:right w:val="single" w:sz="4" w:space="0" w:color="auto"/>
            </w:tcBorders>
            <w:vAlign w:val="center"/>
          </w:tcPr>
          <w:p w:rsidR="000E3749" w:rsidRPr="00CB750E" w:rsidRDefault="000E3749" w:rsidP="005A4240">
            <w:pPr>
              <w:jc w:val="center"/>
              <w:rPr>
                <w:b/>
              </w:rPr>
            </w:pPr>
            <w:r w:rsidRPr="00CB750E">
              <w:rPr>
                <w:b/>
              </w:rPr>
              <w:t>120 039,00</w:t>
            </w:r>
          </w:p>
        </w:tc>
      </w:tr>
    </w:tbl>
    <w:p w:rsidR="000E3749" w:rsidRDefault="000E3749" w:rsidP="000E3749"/>
    <w:p w:rsidR="000E3749" w:rsidRPr="00CB750E" w:rsidRDefault="000E3749" w:rsidP="000E3749">
      <w:r w:rsidRPr="00CB750E">
        <w:rPr>
          <w:b/>
        </w:rPr>
        <w:t>Вывод:</w:t>
      </w:r>
      <w:r w:rsidRPr="00CB750E">
        <w:t xml:space="preserve"> Проведенные исследования позволяют определить максимальную цену контракта в размере</w:t>
      </w:r>
      <w:r>
        <w:t>:120 039,00</w:t>
      </w:r>
      <w:r w:rsidRPr="00CB750E">
        <w:t xml:space="preserve"> (</w:t>
      </w:r>
      <w:r>
        <w:t>сто двадцать</w:t>
      </w:r>
      <w:r w:rsidRPr="00CB750E">
        <w:t xml:space="preserve"> тысяч </w:t>
      </w:r>
      <w:r>
        <w:t>тридцать</w:t>
      </w:r>
      <w:r w:rsidRPr="00CB750E">
        <w:t xml:space="preserve"> девять рублей 00 копеек).</w:t>
      </w:r>
    </w:p>
    <w:p w:rsidR="00FC3F85" w:rsidRPr="00FC3F85" w:rsidRDefault="00FC3F85" w:rsidP="00FC3F85">
      <w:pPr>
        <w:pStyle w:val="a8"/>
        <w:rPr>
          <w:b w:val="0"/>
          <w:sz w:val="22"/>
          <w:szCs w:val="22"/>
        </w:rPr>
      </w:pPr>
    </w:p>
    <w:p w:rsidR="00FC3F85" w:rsidRPr="00FC3F85" w:rsidRDefault="00FC3F85" w:rsidP="00FC3F85">
      <w:pPr>
        <w:rPr>
          <w:sz w:val="22"/>
          <w:szCs w:val="22"/>
        </w:rPr>
      </w:pPr>
    </w:p>
    <w:p w:rsidR="00FC3F85" w:rsidRPr="00FC3F85" w:rsidRDefault="00FC3F85" w:rsidP="00FC3F85">
      <w:pPr>
        <w:pStyle w:val="210"/>
        <w:widowControl w:val="0"/>
        <w:tabs>
          <w:tab w:val="left" w:pos="-900"/>
          <w:tab w:val="left" w:pos="2145"/>
        </w:tabs>
        <w:spacing w:after="0" w:line="240" w:lineRule="auto"/>
        <w:ind w:left="0"/>
        <w:jc w:val="both"/>
        <w:textAlignment w:val="baseline"/>
        <w:rPr>
          <w:sz w:val="22"/>
          <w:szCs w:val="22"/>
        </w:rPr>
      </w:pPr>
    </w:p>
    <w:p w:rsidR="00E44BF7" w:rsidRPr="000E3749" w:rsidRDefault="00E44BF7" w:rsidP="00FC3F85">
      <w:pPr>
        <w:pStyle w:val="a3"/>
        <w:widowControl w:val="0"/>
        <w:autoSpaceDE w:val="0"/>
        <w:autoSpaceDN w:val="0"/>
        <w:adjustRightInd w:val="0"/>
        <w:spacing w:after="0" w:line="240" w:lineRule="auto"/>
        <w:jc w:val="right"/>
        <w:rPr>
          <w:rFonts w:ascii="Times New Roman" w:hAnsi="Times New Roman"/>
          <w:sz w:val="22"/>
          <w:szCs w:val="22"/>
          <w:lang w:val="ru-RU"/>
        </w:rPr>
      </w:pPr>
    </w:p>
    <w:sectPr w:rsidR="00E44BF7" w:rsidRPr="000E3749" w:rsidSect="00AC76DE">
      <w:pgSz w:w="16838" w:h="11906" w:orient="landscape"/>
      <w:pgMar w:top="1134" w:right="678"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B09" w:rsidRDefault="002D1194">
      <w:r>
        <w:separator/>
      </w:r>
    </w:p>
  </w:endnote>
  <w:endnote w:type="continuationSeparator" w:id="0">
    <w:p w:rsidR="004E3B09" w:rsidRDefault="002D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47A" w:rsidRDefault="00C36937" w:rsidP="001647D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3147A" w:rsidRDefault="00F910D4" w:rsidP="00B6400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47A" w:rsidRDefault="00C36937" w:rsidP="001647D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910D4">
      <w:rPr>
        <w:rStyle w:val="a7"/>
        <w:noProof/>
      </w:rPr>
      <w:t>13</w:t>
    </w:r>
    <w:r>
      <w:rPr>
        <w:rStyle w:val="a7"/>
      </w:rPr>
      <w:fldChar w:fldCharType="end"/>
    </w:r>
  </w:p>
  <w:p w:rsidR="00D3147A" w:rsidRDefault="00F910D4" w:rsidP="00B6400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B09" w:rsidRDefault="002D1194">
      <w:r>
        <w:separator/>
      </w:r>
    </w:p>
  </w:footnote>
  <w:footnote w:type="continuationSeparator" w:id="0">
    <w:p w:rsidR="004E3B09" w:rsidRDefault="002D11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5.%1."/>
      <w:lvlJc w:val="left"/>
      <w:pPr>
        <w:tabs>
          <w:tab w:val="num" w:pos="3261"/>
        </w:tabs>
      </w:pPr>
      <w:rPr>
        <w:rFonts w:ascii="Times New Roman" w:hAnsi="Times New Roman" w:cs="Times New Roman"/>
      </w:rPr>
    </w:lvl>
  </w:abstractNum>
  <w:abstractNum w:abstractNumId="1">
    <w:nsid w:val="00000002"/>
    <w:multiLevelType w:val="singleLevel"/>
    <w:tmpl w:val="00000002"/>
    <w:name w:val="WW8Num4"/>
    <w:lvl w:ilvl="0">
      <w:start w:val="1"/>
      <w:numFmt w:val="decimal"/>
      <w:lvlText w:val="3.3.%1."/>
      <w:lvlJc w:val="left"/>
      <w:pPr>
        <w:tabs>
          <w:tab w:val="num" w:pos="0"/>
        </w:tabs>
      </w:pPr>
      <w:rPr>
        <w:rFonts w:ascii="Times New Roman" w:hAnsi="Times New Roman" w:cs="Times New Roman"/>
      </w:rPr>
    </w:lvl>
  </w:abstractNum>
  <w:abstractNum w:abstractNumId="2">
    <w:nsid w:val="00000003"/>
    <w:multiLevelType w:val="singleLevel"/>
    <w:tmpl w:val="00000003"/>
    <w:name w:val="WW8Num5"/>
    <w:lvl w:ilvl="0">
      <w:start w:val="4"/>
      <w:numFmt w:val="decimal"/>
      <w:lvlText w:val="6.%1."/>
      <w:lvlJc w:val="left"/>
      <w:pPr>
        <w:tabs>
          <w:tab w:val="num" w:pos="0"/>
        </w:tabs>
      </w:pPr>
      <w:rPr>
        <w:rFonts w:ascii="Times New Roman" w:hAnsi="Times New Roman" w:cs="Times New Roman"/>
      </w:rPr>
    </w:lvl>
  </w:abstractNum>
  <w:abstractNum w:abstractNumId="3">
    <w:nsid w:val="00000005"/>
    <w:multiLevelType w:val="singleLevel"/>
    <w:tmpl w:val="00000005"/>
    <w:name w:val="WW8Num7"/>
    <w:lvl w:ilvl="0">
      <w:start w:val="4"/>
      <w:numFmt w:val="decimal"/>
      <w:lvlText w:val="3.%1."/>
      <w:lvlJc w:val="left"/>
      <w:pPr>
        <w:tabs>
          <w:tab w:val="num" w:pos="0"/>
        </w:tabs>
      </w:pPr>
      <w:rPr>
        <w:rFonts w:ascii="Times New Roman" w:hAnsi="Times New Roman" w:cs="Times New Roman"/>
      </w:rPr>
    </w:lvl>
  </w:abstractNum>
  <w:abstractNum w:abstractNumId="4">
    <w:nsid w:val="00000006"/>
    <w:multiLevelType w:val="singleLevel"/>
    <w:tmpl w:val="00000006"/>
    <w:name w:val="WW8Num8"/>
    <w:lvl w:ilvl="0">
      <w:start w:val="10"/>
      <w:numFmt w:val="decimal"/>
      <w:lvlText w:val="4.%1."/>
      <w:lvlJc w:val="left"/>
      <w:pPr>
        <w:tabs>
          <w:tab w:val="num" w:pos="0"/>
        </w:tabs>
      </w:pPr>
      <w:rPr>
        <w:rFonts w:ascii="Times New Roman" w:hAnsi="Times New Roman" w:cs="Times New Roman"/>
      </w:rPr>
    </w:lvl>
  </w:abstractNum>
  <w:abstractNum w:abstractNumId="5">
    <w:nsid w:val="00000007"/>
    <w:multiLevelType w:val="singleLevel"/>
    <w:tmpl w:val="00000007"/>
    <w:name w:val="WW8Num9"/>
    <w:lvl w:ilvl="0">
      <w:start w:val="2"/>
      <w:numFmt w:val="decimal"/>
      <w:lvlText w:val="3.1.%1."/>
      <w:lvlJc w:val="left"/>
      <w:pPr>
        <w:tabs>
          <w:tab w:val="num" w:pos="0"/>
        </w:tabs>
      </w:pPr>
      <w:rPr>
        <w:rFonts w:ascii="Times New Roman" w:hAnsi="Times New Roman" w:cs="Times New Roman"/>
      </w:rPr>
    </w:lvl>
  </w:abstractNum>
  <w:abstractNum w:abstractNumId="6">
    <w:nsid w:val="00000008"/>
    <w:multiLevelType w:val="singleLevel"/>
    <w:tmpl w:val="00000008"/>
    <w:name w:val="WW8Num10"/>
    <w:lvl w:ilvl="0">
      <w:start w:val="1"/>
      <w:numFmt w:val="decimal"/>
      <w:lvlText w:val="4.%1."/>
      <w:lvlJc w:val="left"/>
      <w:pPr>
        <w:tabs>
          <w:tab w:val="num" w:pos="0"/>
        </w:tabs>
      </w:pPr>
      <w:rPr>
        <w:rFonts w:ascii="Times New Roman" w:hAnsi="Times New Roman" w:cs="Times New Roman"/>
      </w:rPr>
    </w:lvl>
  </w:abstractNum>
  <w:abstractNum w:abstractNumId="7">
    <w:nsid w:val="00000009"/>
    <w:multiLevelType w:val="singleLevel"/>
    <w:tmpl w:val="00000009"/>
    <w:name w:val="WW8Num11"/>
    <w:lvl w:ilvl="0">
      <w:start w:val="2"/>
      <w:numFmt w:val="decimal"/>
      <w:lvlText w:val="6.%1."/>
      <w:lvlJc w:val="left"/>
      <w:pPr>
        <w:tabs>
          <w:tab w:val="num" w:pos="0"/>
        </w:tabs>
      </w:pPr>
      <w:rPr>
        <w:rFonts w:ascii="Times New Roman" w:hAnsi="Times New Roman" w:cs="Times New Roman"/>
      </w:rPr>
    </w:lvl>
  </w:abstractNum>
  <w:abstractNum w:abstractNumId="8">
    <w:nsid w:val="0000000A"/>
    <w:multiLevelType w:val="singleLevel"/>
    <w:tmpl w:val="0000000A"/>
    <w:name w:val="WW8Num12"/>
    <w:lvl w:ilvl="0">
      <w:start w:val="2"/>
      <w:numFmt w:val="decimal"/>
      <w:lvlText w:val="1.%1."/>
      <w:lvlJc w:val="left"/>
      <w:pPr>
        <w:tabs>
          <w:tab w:val="num" w:pos="0"/>
        </w:tabs>
      </w:pPr>
      <w:rPr>
        <w:rFonts w:ascii="Times New Roman" w:hAnsi="Times New Roman" w:cs="Times New Roman"/>
      </w:rPr>
    </w:lvl>
  </w:abstractNum>
  <w:abstractNum w:abstractNumId="9">
    <w:nsid w:val="0000000B"/>
    <w:multiLevelType w:val="singleLevel"/>
    <w:tmpl w:val="0000000B"/>
    <w:name w:val="WW8Num13"/>
    <w:lvl w:ilvl="0">
      <w:start w:val="3"/>
      <w:numFmt w:val="decimal"/>
      <w:lvlText w:val="2.%1."/>
      <w:lvlJc w:val="left"/>
      <w:pPr>
        <w:tabs>
          <w:tab w:val="num" w:pos="0"/>
        </w:tabs>
      </w:pPr>
      <w:rPr>
        <w:rFonts w:ascii="Times New Roman" w:hAnsi="Times New Roman" w:cs="Times New Roman"/>
      </w:rPr>
    </w:lvl>
  </w:abstractNum>
  <w:abstractNum w:abstractNumId="10">
    <w:nsid w:val="55EB692C"/>
    <w:multiLevelType w:val="hybridMultilevel"/>
    <w:tmpl w:val="C6A087DE"/>
    <w:lvl w:ilvl="0" w:tplc="CCCC305C">
      <w:start w:val="6"/>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C956B17"/>
    <w:multiLevelType w:val="hybridMultilevel"/>
    <w:tmpl w:val="57C44C2A"/>
    <w:lvl w:ilvl="0" w:tplc="701ECB8C">
      <w:start w:val="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0"/>
    <w:lvlOverride w:ilvl="0">
      <w:startOverride w:val="1"/>
    </w:lvlOverride>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AA7"/>
    <w:rsid w:val="00006B0A"/>
    <w:rsid w:val="000072BF"/>
    <w:rsid w:val="000116C0"/>
    <w:rsid w:val="000125AC"/>
    <w:rsid w:val="00013AA7"/>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3749"/>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1194"/>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E3B09"/>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6AC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76DE"/>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BF783C"/>
    <w:rsid w:val="00C0236F"/>
    <w:rsid w:val="00C15A75"/>
    <w:rsid w:val="00C36937"/>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0D4"/>
    <w:rsid w:val="00F916EB"/>
    <w:rsid w:val="00F93467"/>
    <w:rsid w:val="00FB3BBE"/>
    <w:rsid w:val="00FB7EEF"/>
    <w:rsid w:val="00FC2F0A"/>
    <w:rsid w:val="00FC3F85"/>
    <w:rsid w:val="00FC5010"/>
    <w:rsid w:val="00FC555C"/>
    <w:rsid w:val="00FC60EF"/>
    <w:rsid w:val="00FC7FA5"/>
    <w:rsid w:val="00FD64A9"/>
    <w:rsid w:val="00FE3131"/>
    <w:rsid w:val="00FF3EC3"/>
    <w:rsid w:val="00FF4D89"/>
    <w:rsid w:val="00FF532A"/>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1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FC3F85"/>
    <w:pPr>
      <w:keepNext/>
      <w:widowControl/>
      <w:suppressAutoHyphens/>
      <w:autoSpaceDE/>
      <w:autoSpaceDN/>
      <w:adjustRightInd/>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rsid w:val="00FE3131"/>
    <w:pPr>
      <w:widowControl/>
      <w:autoSpaceDE/>
      <w:autoSpaceDN/>
      <w:adjustRightInd/>
      <w:spacing w:after="160" w:line="240" w:lineRule="exact"/>
    </w:pPr>
    <w:rPr>
      <w:rFonts w:ascii="Verdana" w:hAnsi="Verdana"/>
      <w:sz w:val="24"/>
      <w:szCs w:val="24"/>
      <w:lang w:val="en-US" w:eastAsia="en-US"/>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1,Знак Знак Знак1,Знак2 Знак,Основной текст Зн Знак"/>
    <w:basedOn w:val="a0"/>
    <w:link w:val="a3"/>
    <w:rsid w:val="00FE3131"/>
    <w:rPr>
      <w:rFonts w:ascii="Verdana" w:eastAsia="Times New Roman" w:hAnsi="Verdana" w:cs="Times New Roman"/>
      <w:sz w:val="24"/>
      <w:szCs w:val="24"/>
      <w:lang w:val="en-US"/>
    </w:rPr>
  </w:style>
  <w:style w:type="paragraph" w:customStyle="1" w:styleId="31">
    <w:name w:val="Основной текст 31"/>
    <w:basedOn w:val="a"/>
    <w:rsid w:val="00FE3131"/>
    <w:pPr>
      <w:widowControl/>
      <w:suppressAutoHyphens/>
      <w:autoSpaceDE/>
      <w:autoSpaceDN/>
      <w:adjustRightInd/>
      <w:spacing w:after="120"/>
    </w:pPr>
    <w:rPr>
      <w:sz w:val="16"/>
      <w:szCs w:val="16"/>
      <w:lang w:eastAsia="ar-SA"/>
    </w:rPr>
  </w:style>
  <w:style w:type="paragraph" w:styleId="a5">
    <w:name w:val="footer"/>
    <w:basedOn w:val="a"/>
    <w:link w:val="a6"/>
    <w:rsid w:val="00FE3131"/>
    <w:pPr>
      <w:tabs>
        <w:tab w:val="center" w:pos="4677"/>
        <w:tab w:val="right" w:pos="9355"/>
      </w:tabs>
    </w:pPr>
  </w:style>
  <w:style w:type="character" w:customStyle="1" w:styleId="a6">
    <w:name w:val="Нижний колонтитул Знак"/>
    <w:basedOn w:val="a0"/>
    <w:link w:val="a5"/>
    <w:rsid w:val="00FE3131"/>
    <w:rPr>
      <w:rFonts w:ascii="Times New Roman" w:eastAsia="Times New Roman" w:hAnsi="Times New Roman" w:cs="Times New Roman"/>
      <w:sz w:val="20"/>
      <w:szCs w:val="20"/>
      <w:lang w:eastAsia="ru-RU"/>
    </w:rPr>
  </w:style>
  <w:style w:type="character" w:styleId="a7">
    <w:name w:val="page number"/>
    <w:basedOn w:val="a0"/>
    <w:rsid w:val="00FE3131"/>
  </w:style>
  <w:style w:type="paragraph" w:customStyle="1" w:styleId="ConsPlusNormal">
    <w:name w:val="ConsPlusNormal"/>
    <w:link w:val="ConsPlusNormal0"/>
    <w:rsid w:val="00BF783C"/>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B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BF783C"/>
    <w:pPr>
      <w:widowControl/>
      <w:autoSpaceDE/>
      <w:autoSpaceDN/>
      <w:adjustRightInd/>
      <w:jc w:val="center"/>
    </w:pPr>
    <w:rPr>
      <w:b/>
      <w:sz w:val="24"/>
    </w:rPr>
  </w:style>
  <w:style w:type="character" w:customStyle="1" w:styleId="a9">
    <w:name w:val="Название Знак"/>
    <w:basedOn w:val="a0"/>
    <w:link w:val="a8"/>
    <w:rsid w:val="00BF783C"/>
    <w:rPr>
      <w:rFonts w:ascii="Times New Roman" w:eastAsia="Times New Roman" w:hAnsi="Times New Roman" w:cs="Times New Roman"/>
      <w:b/>
      <w:sz w:val="24"/>
      <w:szCs w:val="20"/>
      <w:lang w:eastAsia="ru-RU"/>
    </w:rPr>
  </w:style>
  <w:style w:type="character" w:customStyle="1" w:styleId="aa">
    <w:name w:val="Основной шрифт"/>
    <w:rsid w:val="00BF783C"/>
  </w:style>
  <w:style w:type="paragraph" w:styleId="21">
    <w:name w:val="Body Text Indent 2"/>
    <w:basedOn w:val="a"/>
    <w:link w:val="22"/>
    <w:rsid w:val="00BF783C"/>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BF783C"/>
    <w:rPr>
      <w:rFonts w:ascii="Times New Roman" w:eastAsia="Times New Roman" w:hAnsi="Times New Roman" w:cs="Times New Roman"/>
      <w:sz w:val="24"/>
      <w:szCs w:val="24"/>
      <w:lang w:eastAsia="ru-RU"/>
    </w:rPr>
  </w:style>
  <w:style w:type="paragraph" w:customStyle="1" w:styleId="ab">
    <w:name w:val="Знак Знак Знак Знак"/>
    <w:basedOn w:val="a"/>
    <w:rsid w:val="00BF783C"/>
    <w:pPr>
      <w:widowControl/>
      <w:autoSpaceDE/>
      <w:autoSpaceDN/>
      <w:adjustRightInd/>
      <w:spacing w:before="100" w:beforeAutospacing="1" w:after="100" w:afterAutospacing="1"/>
    </w:pPr>
    <w:rPr>
      <w:rFonts w:ascii="Tahoma" w:hAnsi="Tahoma"/>
      <w:lang w:val="en-US" w:eastAsia="en-US"/>
    </w:rPr>
  </w:style>
  <w:style w:type="paragraph" w:customStyle="1" w:styleId="Standard">
    <w:name w:val="Standard"/>
    <w:rsid w:val="00FF532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rPr>
  </w:style>
  <w:style w:type="paragraph" w:customStyle="1" w:styleId="ConsNormal">
    <w:name w:val="ConsNormal"/>
    <w:rsid w:val="00906ACF"/>
    <w:pPr>
      <w:widowControl w:val="0"/>
      <w:suppressAutoHyphens/>
      <w:autoSpaceDE w:val="0"/>
      <w:autoSpaceDN w:val="0"/>
      <w:spacing w:after="0" w:line="240" w:lineRule="auto"/>
      <w:ind w:right="19772" w:firstLine="720"/>
      <w:textAlignment w:val="baseline"/>
    </w:pPr>
    <w:rPr>
      <w:rFonts w:ascii="Arial" w:eastAsia="Times New Roman" w:hAnsi="Arial" w:cs="Arial"/>
      <w:kern w:val="3"/>
      <w:sz w:val="20"/>
      <w:szCs w:val="20"/>
      <w:lang w:eastAsia="ja-JP"/>
    </w:rPr>
  </w:style>
  <w:style w:type="paragraph" w:customStyle="1" w:styleId="ac">
    <w:name w:val="Содержимое таблицы"/>
    <w:basedOn w:val="a"/>
    <w:rsid w:val="00906ACF"/>
    <w:pPr>
      <w:widowControl/>
      <w:suppressLineNumbers/>
      <w:suppressAutoHyphens/>
      <w:autoSpaceDE/>
      <w:autoSpaceDN/>
      <w:adjustRightInd/>
    </w:pPr>
    <w:rPr>
      <w:sz w:val="24"/>
      <w:szCs w:val="24"/>
      <w:lang w:eastAsia="ar-SA"/>
    </w:rPr>
  </w:style>
  <w:style w:type="paragraph" w:customStyle="1" w:styleId="ad">
    <w:name w:val="Заголовок таблицы"/>
    <w:basedOn w:val="ac"/>
    <w:rsid w:val="00906ACF"/>
    <w:pPr>
      <w:jc w:val="center"/>
    </w:pPr>
    <w:rPr>
      <w:b/>
      <w:bCs/>
      <w:i/>
      <w:iCs/>
    </w:rPr>
  </w:style>
  <w:style w:type="character" w:customStyle="1" w:styleId="20">
    <w:name w:val="Заголовок 2 Знак"/>
    <w:basedOn w:val="a0"/>
    <w:link w:val="2"/>
    <w:rsid w:val="00FC3F85"/>
    <w:rPr>
      <w:rFonts w:ascii="Arial" w:eastAsia="Times New Roman" w:hAnsi="Arial" w:cs="Arial"/>
      <w:b/>
      <w:bCs/>
      <w:i/>
      <w:iCs/>
      <w:sz w:val="28"/>
      <w:szCs w:val="28"/>
      <w:lang w:eastAsia="ar-SA"/>
    </w:rPr>
  </w:style>
  <w:style w:type="paragraph" w:styleId="ae">
    <w:name w:val="Body Text Indent"/>
    <w:basedOn w:val="a"/>
    <w:link w:val="af"/>
    <w:rsid w:val="00FC3F85"/>
    <w:pPr>
      <w:widowControl/>
      <w:suppressAutoHyphens/>
      <w:autoSpaceDE/>
      <w:autoSpaceDN/>
      <w:adjustRightInd/>
      <w:spacing w:after="120"/>
      <w:ind w:left="283"/>
    </w:pPr>
    <w:rPr>
      <w:sz w:val="24"/>
      <w:szCs w:val="24"/>
      <w:lang w:eastAsia="ar-SA"/>
    </w:rPr>
  </w:style>
  <w:style w:type="character" w:customStyle="1" w:styleId="af">
    <w:name w:val="Основной текст с отступом Знак"/>
    <w:basedOn w:val="a0"/>
    <w:link w:val="ae"/>
    <w:rsid w:val="00FC3F85"/>
    <w:rPr>
      <w:rFonts w:ascii="Times New Roman" w:eastAsia="Times New Roman" w:hAnsi="Times New Roman" w:cs="Times New Roman"/>
      <w:sz w:val="24"/>
      <w:szCs w:val="24"/>
      <w:lang w:eastAsia="ar-SA"/>
    </w:rPr>
  </w:style>
  <w:style w:type="character" w:customStyle="1" w:styleId="ConsPlusNormal0">
    <w:name w:val="ConsPlusNormal Знак"/>
    <w:link w:val="ConsPlusNormal"/>
    <w:locked/>
    <w:rsid w:val="00FC3F85"/>
    <w:rPr>
      <w:rFonts w:ascii="Times New Roman" w:eastAsia="Times New Roman" w:hAnsi="Times New Roman" w:cs="Times New Roman"/>
      <w:sz w:val="20"/>
      <w:szCs w:val="20"/>
      <w:lang w:eastAsia="ru-RU"/>
    </w:rPr>
  </w:style>
  <w:style w:type="paragraph" w:customStyle="1" w:styleId="WW-">
    <w:name w:val="WW-Основной текст"/>
    <w:basedOn w:val="a"/>
    <w:rsid w:val="00FC3F85"/>
    <w:pPr>
      <w:widowControl/>
      <w:suppressAutoHyphens/>
      <w:autoSpaceDE/>
      <w:autoSpaceDN/>
      <w:adjustRightInd/>
    </w:pPr>
    <w:rPr>
      <w:sz w:val="24"/>
      <w:szCs w:val="24"/>
      <w:lang w:eastAsia="ar-SA"/>
    </w:rPr>
  </w:style>
  <w:style w:type="paragraph" w:customStyle="1" w:styleId="210">
    <w:name w:val="Основной текст с отступом 21"/>
    <w:basedOn w:val="a"/>
    <w:rsid w:val="00FC3F85"/>
    <w:pPr>
      <w:widowControl/>
      <w:suppressAutoHyphens/>
      <w:autoSpaceDE/>
      <w:autoSpaceDN/>
      <w:adjustRightInd/>
      <w:spacing w:after="120" w:line="480" w:lineRule="auto"/>
      <w:ind w:left="283"/>
    </w:pPr>
    <w:rPr>
      <w:sz w:val="24"/>
      <w:szCs w:val="24"/>
      <w:lang w:eastAsia="ar-SA"/>
    </w:rPr>
  </w:style>
  <w:style w:type="paragraph" w:customStyle="1" w:styleId="Normal1">
    <w:name w:val="Normal1"/>
    <w:rsid w:val="00FC3F85"/>
    <w:pPr>
      <w:suppressAutoHyphens/>
      <w:snapToGrid w:val="0"/>
      <w:spacing w:before="100" w:after="100" w:line="240" w:lineRule="auto"/>
    </w:pPr>
    <w:rPr>
      <w:rFonts w:ascii="Times New Roman" w:eastAsia="Calibri" w:hAnsi="Times New Roman" w:cs="Times New Roman"/>
      <w:sz w:val="24"/>
      <w:szCs w:val="20"/>
      <w:lang w:eastAsia="ar-SA"/>
    </w:rPr>
  </w:style>
  <w:style w:type="paragraph" w:styleId="af0">
    <w:name w:val="List Paragraph"/>
    <w:basedOn w:val="a"/>
    <w:uiPriority w:val="34"/>
    <w:qFormat/>
    <w:rsid w:val="000E37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1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FC3F85"/>
    <w:pPr>
      <w:keepNext/>
      <w:widowControl/>
      <w:suppressAutoHyphens/>
      <w:autoSpaceDE/>
      <w:autoSpaceDN/>
      <w:adjustRightInd/>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rsid w:val="00FE3131"/>
    <w:pPr>
      <w:widowControl/>
      <w:autoSpaceDE/>
      <w:autoSpaceDN/>
      <w:adjustRightInd/>
      <w:spacing w:after="160" w:line="240" w:lineRule="exact"/>
    </w:pPr>
    <w:rPr>
      <w:rFonts w:ascii="Verdana" w:hAnsi="Verdana"/>
      <w:sz w:val="24"/>
      <w:szCs w:val="24"/>
      <w:lang w:val="en-US" w:eastAsia="en-US"/>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1,Знак Знак Знак1,Знак2 Знак,Основной текст Зн Знак"/>
    <w:basedOn w:val="a0"/>
    <w:link w:val="a3"/>
    <w:rsid w:val="00FE3131"/>
    <w:rPr>
      <w:rFonts w:ascii="Verdana" w:eastAsia="Times New Roman" w:hAnsi="Verdana" w:cs="Times New Roman"/>
      <w:sz w:val="24"/>
      <w:szCs w:val="24"/>
      <w:lang w:val="en-US"/>
    </w:rPr>
  </w:style>
  <w:style w:type="paragraph" w:customStyle="1" w:styleId="31">
    <w:name w:val="Основной текст 31"/>
    <w:basedOn w:val="a"/>
    <w:rsid w:val="00FE3131"/>
    <w:pPr>
      <w:widowControl/>
      <w:suppressAutoHyphens/>
      <w:autoSpaceDE/>
      <w:autoSpaceDN/>
      <w:adjustRightInd/>
      <w:spacing w:after="120"/>
    </w:pPr>
    <w:rPr>
      <w:sz w:val="16"/>
      <w:szCs w:val="16"/>
      <w:lang w:eastAsia="ar-SA"/>
    </w:rPr>
  </w:style>
  <w:style w:type="paragraph" w:styleId="a5">
    <w:name w:val="footer"/>
    <w:basedOn w:val="a"/>
    <w:link w:val="a6"/>
    <w:rsid w:val="00FE3131"/>
    <w:pPr>
      <w:tabs>
        <w:tab w:val="center" w:pos="4677"/>
        <w:tab w:val="right" w:pos="9355"/>
      </w:tabs>
    </w:pPr>
  </w:style>
  <w:style w:type="character" w:customStyle="1" w:styleId="a6">
    <w:name w:val="Нижний колонтитул Знак"/>
    <w:basedOn w:val="a0"/>
    <w:link w:val="a5"/>
    <w:rsid w:val="00FE3131"/>
    <w:rPr>
      <w:rFonts w:ascii="Times New Roman" w:eastAsia="Times New Roman" w:hAnsi="Times New Roman" w:cs="Times New Roman"/>
      <w:sz w:val="20"/>
      <w:szCs w:val="20"/>
      <w:lang w:eastAsia="ru-RU"/>
    </w:rPr>
  </w:style>
  <w:style w:type="character" w:styleId="a7">
    <w:name w:val="page number"/>
    <w:basedOn w:val="a0"/>
    <w:rsid w:val="00FE3131"/>
  </w:style>
  <w:style w:type="paragraph" w:customStyle="1" w:styleId="ConsPlusNormal">
    <w:name w:val="ConsPlusNormal"/>
    <w:link w:val="ConsPlusNormal0"/>
    <w:rsid w:val="00BF783C"/>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B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BF783C"/>
    <w:pPr>
      <w:widowControl/>
      <w:autoSpaceDE/>
      <w:autoSpaceDN/>
      <w:adjustRightInd/>
      <w:jc w:val="center"/>
    </w:pPr>
    <w:rPr>
      <w:b/>
      <w:sz w:val="24"/>
    </w:rPr>
  </w:style>
  <w:style w:type="character" w:customStyle="1" w:styleId="a9">
    <w:name w:val="Название Знак"/>
    <w:basedOn w:val="a0"/>
    <w:link w:val="a8"/>
    <w:rsid w:val="00BF783C"/>
    <w:rPr>
      <w:rFonts w:ascii="Times New Roman" w:eastAsia="Times New Roman" w:hAnsi="Times New Roman" w:cs="Times New Roman"/>
      <w:b/>
      <w:sz w:val="24"/>
      <w:szCs w:val="20"/>
      <w:lang w:eastAsia="ru-RU"/>
    </w:rPr>
  </w:style>
  <w:style w:type="character" w:customStyle="1" w:styleId="aa">
    <w:name w:val="Основной шрифт"/>
    <w:rsid w:val="00BF783C"/>
  </w:style>
  <w:style w:type="paragraph" w:styleId="21">
    <w:name w:val="Body Text Indent 2"/>
    <w:basedOn w:val="a"/>
    <w:link w:val="22"/>
    <w:rsid w:val="00BF783C"/>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BF783C"/>
    <w:rPr>
      <w:rFonts w:ascii="Times New Roman" w:eastAsia="Times New Roman" w:hAnsi="Times New Roman" w:cs="Times New Roman"/>
      <w:sz w:val="24"/>
      <w:szCs w:val="24"/>
      <w:lang w:eastAsia="ru-RU"/>
    </w:rPr>
  </w:style>
  <w:style w:type="paragraph" w:customStyle="1" w:styleId="ab">
    <w:name w:val="Знак Знак Знак Знак"/>
    <w:basedOn w:val="a"/>
    <w:rsid w:val="00BF783C"/>
    <w:pPr>
      <w:widowControl/>
      <w:autoSpaceDE/>
      <w:autoSpaceDN/>
      <w:adjustRightInd/>
      <w:spacing w:before="100" w:beforeAutospacing="1" w:after="100" w:afterAutospacing="1"/>
    </w:pPr>
    <w:rPr>
      <w:rFonts w:ascii="Tahoma" w:hAnsi="Tahoma"/>
      <w:lang w:val="en-US" w:eastAsia="en-US"/>
    </w:rPr>
  </w:style>
  <w:style w:type="paragraph" w:customStyle="1" w:styleId="Standard">
    <w:name w:val="Standard"/>
    <w:rsid w:val="00FF532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rPr>
  </w:style>
  <w:style w:type="paragraph" w:customStyle="1" w:styleId="ConsNormal">
    <w:name w:val="ConsNormal"/>
    <w:rsid w:val="00906ACF"/>
    <w:pPr>
      <w:widowControl w:val="0"/>
      <w:suppressAutoHyphens/>
      <w:autoSpaceDE w:val="0"/>
      <w:autoSpaceDN w:val="0"/>
      <w:spacing w:after="0" w:line="240" w:lineRule="auto"/>
      <w:ind w:right="19772" w:firstLine="720"/>
      <w:textAlignment w:val="baseline"/>
    </w:pPr>
    <w:rPr>
      <w:rFonts w:ascii="Arial" w:eastAsia="Times New Roman" w:hAnsi="Arial" w:cs="Arial"/>
      <w:kern w:val="3"/>
      <w:sz w:val="20"/>
      <w:szCs w:val="20"/>
      <w:lang w:eastAsia="ja-JP"/>
    </w:rPr>
  </w:style>
  <w:style w:type="paragraph" w:customStyle="1" w:styleId="ac">
    <w:name w:val="Содержимое таблицы"/>
    <w:basedOn w:val="a"/>
    <w:rsid w:val="00906ACF"/>
    <w:pPr>
      <w:widowControl/>
      <w:suppressLineNumbers/>
      <w:suppressAutoHyphens/>
      <w:autoSpaceDE/>
      <w:autoSpaceDN/>
      <w:adjustRightInd/>
    </w:pPr>
    <w:rPr>
      <w:sz w:val="24"/>
      <w:szCs w:val="24"/>
      <w:lang w:eastAsia="ar-SA"/>
    </w:rPr>
  </w:style>
  <w:style w:type="paragraph" w:customStyle="1" w:styleId="ad">
    <w:name w:val="Заголовок таблицы"/>
    <w:basedOn w:val="ac"/>
    <w:rsid w:val="00906ACF"/>
    <w:pPr>
      <w:jc w:val="center"/>
    </w:pPr>
    <w:rPr>
      <w:b/>
      <w:bCs/>
      <w:i/>
      <w:iCs/>
    </w:rPr>
  </w:style>
  <w:style w:type="character" w:customStyle="1" w:styleId="20">
    <w:name w:val="Заголовок 2 Знак"/>
    <w:basedOn w:val="a0"/>
    <w:link w:val="2"/>
    <w:rsid w:val="00FC3F85"/>
    <w:rPr>
      <w:rFonts w:ascii="Arial" w:eastAsia="Times New Roman" w:hAnsi="Arial" w:cs="Arial"/>
      <w:b/>
      <w:bCs/>
      <w:i/>
      <w:iCs/>
      <w:sz w:val="28"/>
      <w:szCs w:val="28"/>
      <w:lang w:eastAsia="ar-SA"/>
    </w:rPr>
  </w:style>
  <w:style w:type="paragraph" w:styleId="ae">
    <w:name w:val="Body Text Indent"/>
    <w:basedOn w:val="a"/>
    <w:link w:val="af"/>
    <w:rsid w:val="00FC3F85"/>
    <w:pPr>
      <w:widowControl/>
      <w:suppressAutoHyphens/>
      <w:autoSpaceDE/>
      <w:autoSpaceDN/>
      <w:adjustRightInd/>
      <w:spacing w:after="120"/>
      <w:ind w:left="283"/>
    </w:pPr>
    <w:rPr>
      <w:sz w:val="24"/>
      <w:szCs w:val="24"/>
      <w:lang w:eastAsia="ar-SA"/>
    </w:rPr>
  </w:style>
  <w:style w:type="character" w:customStyle="1" w:styleId="af">
    <w:name w:val="Основной текст с отступом Знак"/>
    <w:basedOn w:val="a0"/>
    <w:link w:val="ae"/>
    <w:rsid w:val="00FC3F85"/>
    <w:rPr>
      <w:rFonts w:ascii="Times New Roman" w:eastAsia="Times New Roman" w:hAnsi="Times New Roman" w:cs="Times New Roman"/>
      <w:sz w:val="24"/>
      <w:szCs w:val="24"/>
      <w:lang w:eastAsia="ar-SA"/>
    </w:rPr>
  </w:style>
  <w:style w:type="character" w:customStyle="1" w:styleId="ConsPlusNormal0">
    <w:name w:val="ConsPlusNormal Знак"/>
    <w:link w:val="ConsPlusNormal"/>
    <w:locked/>
    <w:rsid w:val="00FC3F85"/>
    <w:rPr>
      <w:rFonts w:ascii="Times New Roman" w:eastAsia="Times New Roman" w:hAnsi="Times New Roman" w:cs="Times New Roman"/>
      <w:sz w:val="20"/>
      <w:szCs w:val="20"/>
      <w:lang w:eastAsia="ru-RU"/>
    </w:rPr>
  </w:style>
  <w:style w:type="paragraph" w:customStyle="1" w:styleId="WW-">
    <w:name w:val="WW-Основной текст"/>
    <w:basedOn w:val="a"/>
    <w:rsid w:val="00FC3F85"/>
    <w:pPr>
      <w:widowControl/>
      <w:suppressAutoHyphens/>
      <w:autoSpaceDE/>
      <w:autoSpaceDN/>
      <w:adjustRightInd/>
    </w:pPr>
    <w:rPr>
      <w:sz w:val="24"/>
      <w:szCs w:val="24"/>
      <w:lang w:eastAsia="ar-SA"/>
    </w:rPr>
  </w:style>
  <w:style w:type="paragraph" w:customStyle="1" w:styleId="210">
    <w:name w:val="Основной текст с отступом 21"/>
    <w:basedOn w:val="a"/>
    <w:rsid w:val="00FC3F85"/>
    <w:pPr>
      <w:widowControl/>
      <w:suppressAutoHyphens/>
      <w:autoSpaceDE/>
      <w:autoSpaceDN/>
      <w:adjustRightInd/>
      <w:spacing w:after="120" w:line="480" w:lineRule="auto"/>
      <w:ind w:left="283"/>
    </w:pPr>
    <w:rPr>
      <w:sz w:val="24"/>
      <w:szCs w:val="24"/>
      <w:lang w:eastAsia="ar-SA"/>
    </w:rPr>
  </w:style>
  <w:style w:type="paragraph" w:customStyle="1" w:styleId="Normal1">
    <w:name w:val="Normal1"/>
    <w:rsid w:val="00FC3F85"/>
    <w:pPr>
      <w:suppressAutoHyphens/>
      <w:snapToGrid w:val="0"/>
      <w:spacing w:before="100" w:after="100" w:line="240" w:lineRule="auto"/>
    </w:pPr>
    <w:rPr>
      <w:rFonts w:ascii="Times New Roman" w:eastAsia="Calibri" w:hAnsi="Times New Roman" w:cs="Times New Roman"/>
      <w:sz w:val="24"/>
      <w:szCs w:val="20"/>
      <w:lang w:eastAsia="ar-SA"/>
    </w:rPr>
  </w:style>
  <w:style w:type="paragraph" w:styleId="af0">
    <w:name w:val="List Paragraph"/>
    <w:basedOn w:val="a"/>
    <w:uiPriority w:val="34"/>
    <w:qFormat/>
    <w:rsid w:val="000E3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775A932A471A2DD93EED03944176EE60CA521B258D80EE6E1D32CC45F3CAC1BD965366FA5400BFFx4z9F"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7F282-AB0A-4DD5-B98F-67E80993E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13</Pages>
  <Words>4007</Words>
  <Characters>22846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2013-10-29T06:11:00Z</dcterms:created>
  <dcterms:modified xsi:type="dcterms:W3CDTF">2013-10-30T11:04:00Z</dcterms:modified>
</cp:coreProperties>
</file>